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48716A"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7E539B" w:rsidP="00134106">
      <w:pPr>
        <w:jc w:val="center"/>
        <w:rPr>
          <w:rFonts w:ascii="Arial" w:hAnsi="Arial" w:cs="Arial"/>
          <w:b/>
          <w:sz w:val="32"/>
          <w:szCs w:val="32"/>
          <w:lang w:val="sr-Cyrl-CS"/>
        </w:rPr>
      </w:pPr>
      <w:r>
        <w:rPr>
          <w:rFonts w:ascii="Arial" w:hAnsi="Arial" w:cs="Arial"/>
          <w:b/>
          <w:sz w:val="32"/>
          <w:szCs w:val="32"/>
          <w:lang w:val="sr-Cyrl-CS"/>
        </w:rPr>
        <w:t xml:space="preserve">БРОЈ </w:t>
      </w:r>
      <w:r w:rsidR="007E3107" w:rsidRPr="007E3107">
        <w:rPr>
          <w:rFonts w:ascii="Arial" w:hAnsi="Arial" w:cs="Arial"/>
          <w:b/>
          <w:sz w:val="32"/>
          <w:szCs w:val="32"/>
        </w:rPr>
        <w:t>404-</w:t>
      </w:r>
      <w:r w:rsidR="007E3107" w:rsidRPr="007E3107">
        <w:rPr>
          <w:rFonts w:ascii="Arial" w:hAnsi="Arial" w:cs="Arial"/>
          <w:b/>
          <w:sz w:val="32"/>
          <w:szCs w:val="32"/>
          <w:lang w:val="sr-Cyrl-CS"/>
        </w:rPr>
        <w:t>197</w:t>
      </w:r>
      <w:r w:rsidR="00535D6C" w:rsidRPr="007E3107">
        <w:rPr>
          <w:rFonts w:ascii="Arial" w:hAnsi="Arial" w:cs="Arial"/>
          <w:b/>
          <w:sz w:val="32"/>
          <w:szCs w:val="32"/>
          <w:lang w:val="sr-Cyrl-CS"/>
        </w:rPr>
        <w:t>/1</w:t>
      </w:r>
      <w:r w:rsidRPr="007E3107">
        <w:rPr>
          <w:rFonts w:ascii="Arial" w:hAnsi="Arial" w:cs="Arial"/>
          <w:b/>
          <w:sz w:val="32"/>
          <w:szCs w:val="32"/>
          <w:lang w:val="sr-Cyrl-CS"/>
        </w:rPr>
        <w:t>8</w:t>
      </w:r>
      <w:r w:rsidR="00535D6C" w:rsidRPr="007E3107">
        <w:rPr>
          <w:rFonts w:ascii="Arial" w:hAnsi="Arial" w:cs="Arial"/>
          <w:b/>
          <w:sz w:val="32"/>
          <w:szCs w:val="32"/>
          <w:lang w:val="sr-Cyrl-CS"/>
        </w:rPr>
        <w:t>-01</w:t>
      </w:r>
      <w:r w:rsidR="001502C9">
        <w:rPr>
          <w:rFonts w:ascii="Arial" w:hAnsi="Arial" w:cs="Arial"/>
          <w:b/>
          <w:sz w:val="32"/>
          <w:szCs w:val="32"/>
          <w:lang w:val="sr-Cyrl-CS"/>
        </w:rPr>
        <w:t xml:space="preserve"> од </w:t>
      </w:r>
      <w:r w:rsidR="00B80538" w:rsidRPr="00B80538">
        <w:rPr>
          <w:rFonts w:ascii="Arial" w:hAnsi="Arial" w:cs="Arial"/>
          <w:b/>
          <w:sz w:val="32"/>
          <w:szCs w:val="32"/>
          <w:lang w:val="sr-Cyrl-CS"/>
        </w:rPr>
        <w:t>24</w:t>
      </w:r>
      <w:r w:rsidR="001502C9" w:rsidRPr="00B80538">
        <w:rPr>
          <w:rFonts w:ascii="Arial" w:hAnsi="Arial" w:cs="Arial"/>
          <w:b/>
          <w:sz w:val="32"/>
          <w:szCs w:val="32"/>
          <w:lang w:val="sr-Cyrl-CS"/>
        </w:rPr>
        <w:t>.</w:t>
      </w:r>
      <w:r w:rsidR="001502C9" w:rsidRPr="00C2157C">
        <w:rPr>
          <w:rFonts w:ascii="Arial" w:hAnsi="Arial" w:cs="Arial"/>
          <w:b/>
          <w:sz w:val="32"/>
          <w:szCs w:val="32"/>
          <w:lang w:val="sr-Cyrl-CS"/>
        </w:rPr>
        <w:t>0</w:t>
      </w:r>
      <w:r w:rsidR="00C2157C" w:rsidRPr="00C2157C">
        <w:rPr>
          <w:rFonts w:ascii="Arial" w:hAnsi="Arial" w:cs="Arial"/>
          <w:b/>
          <w:sz w:val="32"/>
          <w:szCs w:val="32"/>
          <w:lang w:val="sr-Cyrl-CS"/>
        </w:rPr>
        <w:t>7</w:t>
      </w:r>
      <w:r w:rsidRPr="00C2157C">
        <w:rPr>
          <w:rFonts w:ascii="Arial" w:hAnsi="Arial" w:cs="Arial"/>
          <w:b/>
          <w:sz w:val="32"/>
          <w:szCs w:val="32"/>
          <w:lang w:val="sr-Cyrl-CS"/>
        </w:rPr>
        <w:t>.2018</w:t>
      </w:r>
      <w:r w:rsidR="001502C9" w:rsidRPr="00C2157C">
        <w:rPr>
          <w:rFonts w:ascii="Arial" w:hAnsi="Arial" w:cs="Arial"/>
          <w:b/>
          <w:sz w:val="32"/>
          <w:szCs w:val="32"/>
          <w:lang w:val="sr-Cyrl-CS"/>
        </w:rPr>
        <w:t>.</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DE0254"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каменог агрегата за потребе </w:t>
      </w:r>
      <w:r w:rsidR="003C1E20">
        <w:rPr>
          <w:rFonts w:ascii="Arial" w:hAnsi="Arial" w:cs="Arial"/>
          <w:b/>
          <w:sz w:val="32"/>
          <w:szCs w:val="32"/>
          <w:lang w:val="sr-Cyrl-CS"/>
        </w:rPr>
        <w:t xml:space="preserve">уређења пољских </w:t>
      </w:r>
      <w:r w:rsidR="00EE5FD3">
        <w:rPr>
          <w:rFonts w:ascii="Arial" w:hAnsi="Arial" w:cs="Arial"/>
          <w:b/>
          <w:sz w:val="32"/>
          <w:szCs w:val="32"/>
          <w:lang w:val="sr-Cyrl-CS"/>
        </w:rPr>
        <w:t xml:space="preserve">и некатегорисаних </w:t>
      </w:r>
      <w:r w:rsidRPr="00DE0254">
        <w:rPr>
          <w:rFonts w:ascii="Arial" w:hAnsi="Arial" w:cs="Arial"/>
          <w:b/>
          <w:sz w:val="32"/>
          <w:szCs w:val="32"/>
          <w:lang w:val="sr-Cyrl-CS"/>
        </w:rPr>
        <w:t xml:space="preserve">путева општине Баточина </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Pr="003C1E20" w:rsidRDefault="0040781F" w:rsidP="00CF75AB">
      <w:pPr>
        <w:numPr>
          <w:ilvl w:val="0"/>
          <w:numId w:val="14"/>
        </w:numPr>
        <w:suppressAutoHyphens w:val="0"/>
        <w:spacing w:line="240" w:lineRule="auto"/>
        <w:jc w:val="center"/>
        <w:rPr>
          <w:rFonts w:ascii="Arial" w:hAnsi="Arial" w:cs="Arial"/>
          <w:b/>
          <w:sz w:val="32"/>
          <w:szCs w:val="32"/>
          <w:lang w:val="sr-Cyrl-CS"/>
        </w:rPr>
      </w:pPr>
      <w:r w:rsidRPr="003C1E20">
        <w:rPr>
          <w:rFonts w:ascii="Arial" w:hAnsi="Arial" w:cs="Arial"/>
          <w:b/>
          <w:sz w:val="32"/>
          <w:szCs w:val="32"/>
          <w:lang w:val="sr-Cyrl-CS"/>
        </w:rPr>
        <w:t>ИНТЕРНИ</w:t>
      </w:r>
      <w:r w:rsidR="00134106" w:rsidRPr="003C1E20">
        <w:rPr>
          <w:rFonts w:ascii="Arial" w:hAnsi="Arial" w:cs="Arial"/>
          <w:b/>
          <w:sz w:val="32"/>
          <w:szCs w:val="32"/>
          <w:lang w:val="sr-Cyrl-CS"/>
        </w:rPr>
        <w:t xml:space="preserve"> БРОЈ </w:t>
      </w:r>
      <w:r w:rsidR="003C1E20" w:rsidRPr="003C1E20">
        <w:rPr>
          <w:rFonts w:ascii="Arial" w:hAnsi="Arial" w:cs="Arial"/>
          <w:b/>
          <w:sz w:val="32"/>
          <w:szCs w:val="32"/>
        </w:rPr>
        <w:t>13/18</w:t>
      </w:r>
      <w:r w:rsidR="00134106" w:rsidRPr="003C1E20">
        <w:rPr>
          <w:rFonts w:ascii="Arial" w:hAnsi="Arial" w:cs="Arial"/>
          <w:b/>
          <w:sz w:val="32"/>
          <w:szCs w:val="32"/>
          <w:lang w:val="sr-Cyrl-CS"/>
        </w:rPr>
        <w:t>-</w:t>
      </w:r>
    </w:p>
    <w:p w:rsidR="00134106" w:rsidRPr="00C2157C" w:rsidRDefault="0040781F" w:rsidP="00FA0971">
      <w:pPr>
        <w:numPr>
          <w:ilvl w:val="0"/>
          <w:numId w:val="14"/>
        </w:numPr>
        <w:suppressAutoHyphens w:val="0"/>
        <w:spacing w:line="240" w:lineRule="auto"/>
        <w:jc w:val="center"/>
        <w:rPr>
          <w:rFonts w:ascii="Arial" w:hAnsi="Arial" w:cs="Arial"/>
          <w:b/>
          <w:sz w:val="32"/>
          <w:szCs w:val="32"/>
          <w:lang w:val="sr-Cyrl-CS"/>
        </w:rPr>
      </w:pPr>
      <w:r w:rsidRPr="00C2157C">
        <w:rPr>
          <w:rFonts w:ascii="Arial" w:hAnsi="Arial" w:cs="Arial"/>
          <w:b/>
          <w:sz w:val="32"/>
          <w:szCs w:val="32"/>
          <w:lang w:val="sr-Cyrl-CS"/>
        </w:rPr>
        <w:t xml:space="preserve">БРОЈ НАБАВКЕ У ПЛАНУ ЈАВНИХ НАБАВКИ </w:t>
      </w:r>
      <w:r w:rsidR="007E539B" w:rsidRPr="00C2157C">
        <w:rPr>
          <w:rFonts w:ascii="Arial" w:hAnsi="Arial" w:cs="Arial"/>
          <w:b/>
          <w:sz w:val="32"/>
          <w:szCs w:val="32"/>
          <w:lang w:val="sr-Cyrl-CS"/>
        </w:rPr>
        <w:t>1.1.</w:t>
      </w:r>
      <w:r w:rsidR="00EE5FD3" w:rsidRPr="00C2157C">
        <w:rPr>
          <w:rFonts w:ascii="Arial" w:hAnsi="Arial" w:cs="Arial"/>
          <w:b/>
          <w:sz w:val="32"/>
          <w:szCs w:val="32"/>
          <w:lang w:val="sr-Cyrl-CS"/>
        </w:rPr>
        <w:t>14</w:t>
      </w:r>
      <w:r w:rsidR="007E539B" w:rsidRPr="00C2157C">
        <w:rPr>
          <w:rFonts w:ascii="Arial" w:hAnsi="Arial" w:cs="Arial"/>
          <w:b/>
          <w:sz w:val="32"/>
          <w:szCs w:val="32"/>
          <w:lang w:val="sr-Cyrl-CS"/>
        </w:rPr>
        <w:t>/18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48716A" w:rsidRDefault="00FA0971" w:rsidP="00FA0971">
            <w:pPr>
              <w:autoSpaceDE w:val="0"/>
              <w:autoSpaceDN w:val="0"/>
              <w:adjustRightInd w:val="0"/>
              <w:spacing w:line="240" w:lineRule="auto"/>
              <w:rPr>
                <w:rFonts w:ascii="Arial" w:hAnsi="Arial" w:cs="Arial"/>
                <w:b/>
              </w:rPr>
            </w:pPr>
          </w:p>
          <w:p w:rsidR="00FA0971" w:rsidRPr="0048716A" w:rsidRDefault="0048716A" w:rsidP="007E539B">
            <w:pPr>
              <w:autoSpaceDE w:val="0"/>
              <w:autoSpaceDN w:val="0"/>
              <w:adjustRightInd w:val="0"/>
              <w:spacing w:line="240" w:lineRule="auto"/>
              <w:rPr>
                <w:rFonts w:ascii="Arial" w:hAnsi="Arial" w:cs="Arial"/>
                <w:b/>
              </w:rPr>
            </w:pPr>
            <w:r w:rsidRPr="0048716A">
              <w:rPr>
                <w:rFonts w:ascii="Arial" w:hAnsi="Arial" w:cs="Arial"/>
                <w:b/>
              </w:rPr>
              <w:t>24</w:t>
            </w:r>
            <w:r w:rsidR="00FA0971" w:rsidRPr="0048716A">
              <w:rPr>
                <w:rFonts w:ascii="Arial" w:hAnsi="Arial" w:cs="Arial"/>
                <w:b/>
              </w:rPr>
              <w:t>.0</w:t>
            </w:r>
            <w:r w:rsidRPr="0048716A">
              <w:rPr>
                <w:rFonts w:ascii="Arial" w:hAnsi="Arial" w:cs="Arial"/>
                <w:b/>
              </w:rPr>
              <w:t>7</w:t>
            </w:r>
            <w:r w:rsidR="007E539B" w:rsidRPr="0048716A">
              <w:rPr>
                <w:rFonts w:ascii="Arial" w:hAnsi="Arial" w:cs="Arial"/>
                <w:b/>
              </w:rPr>
              <w:t>.2018</w:t>
            </w:r>
            <w:r w:rsidR="00FA0971" w:rsidRPr="0048716A">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48716A" w:rsidRDefault="0048716A" w:rsidP="00535D6C">
            <w:pPr>
              <w:suppressAutoHyphens w:val="0"/>
              <w:autoSpaceDE w:val="0"/>
              <w:autoSpaceDN w:val="0"/>
              <w:adjustRightInd w:val="0"/>
              <w:spacing w:line="240" w:lineRule="auto"/>
              <w:rPr>
                <w:rFonts w:ascii="Arial" w:eastAsiaTheme="minorHAnsi" w:hAnsi="Arial" w:cs="Arial"/>
                <w:kern w:val="0"/>
                <w:lang w:eastAsia="en-US"/>
              </w:rPr>
            </w:pPr>
            <w:r w:rsidRPr="0048716A">
              <w:rPr>
                <w:rFonts w:ascii="Arial" w:eastAsiaTheme="minorHAnsi" w:hAnsi="Arial" w:cs="Arial"/>
                <w:b/>
                <w:bCs/>
                <w:kern w:val="0"/>
                <w:lang w:eastAsia="en-US"/>
              </w:rPr>
              <w:t>01</w:t>
            </w:r>
            <w:r w:rsidR="008263C7" w:rsidRPr="0048716A">
              <w:rPr>
                <w:rFonts w:ascii="Arial" w:eastAsiaTheme="minorHAnsi" w:hAnsi="Arial" w:cs="Arial"/>
                <w:b/>
                <w:bCs/>
                <w:kern w:val="0"/>
                <w:lang w:val="sr-Cyrl-CS" w:eastAsia="en-US"/>
              </w:rPr>
              <w:t>.</w:t>
            </w:r>
            <w:r w:rsidR="00134106" w:rsidRPr="0048716A">
              <w:rPr>
                <w:rFonts w:ascii="Arial" w:eastAsiaTheme="minorHAnsi" w:hAnsi="Arial" w:cs="Arial"/>
                <w:b/>
                <w:bCs/>
                <w:kern w:val="0"/>
                <w:lang w:eastAsia="en-US"/>
              </w:rPr>
              <w:t>0</w:t>
            </w:r>
            <w:r w:rsidRPr="0048716A">
              <w:rPr>
                <w:rFonts w:ascii="Arial" w:eastAsiaTheme="minorHAnsi" w:hAnsi="Arial" w:cs="Arial"/>
                <w:b/>
                <w:bCs/>
                <w:kern w:val="0"/>
                <w:lang w:eastAsia="en-US"/>
              </w:rPr>
              <w:t>8</w:t>
            </w:r>
            <w:r w:rsidR="007E539B" w:rsidRPr="0048716A">
              <w:rPr>
                <w:rFonts w:ascii="Arial" w:eastAsiaTheme="minorHAnsi" w:hAnsi="Arial" w:cs="Arial"/>
                <w:b/>
                <w:bCs/>
                <w:kern w:val="0"/>
                <w:lang w:eastAsia="en-US"/>
              </w:rPr>
              <w:t>.2018. године до 10</w:t>
            </w:r>
            <w:r w:rsidR="00134106" w:rsidRPr="0048716A">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48716A" w:rsidRDefault="0048716A" w:rsidP="003F677B">
            <w:pPr>
              <w:suppressAutoHyphens w:val="0"/>
              <w:autoSpaceDE w:val="0"/>
              <w:autoSpaceDN w:val="0"/>
              <w:adjustRightInd w:val="0"/>
              <w:spacing w:line="240" w:lineRule="auto"/>
              <w:rPr>
                <w:rFonts w:ascii="Arial" w:eastAsiaTheme="minorHAnsi" w:hAnsi="Arial" w:cs="Arial"/>
                <w:kern w:val="0"/>
                <w:lang w:eastAsia="en-US"/>
              </w:rPr>
            </w:pPr>
            <w:r w:rsidRPr="0048716A">
              <w:rPr>
                <w:rFonts w:ascii="Arial" w:eastAsiaTheme="minorHAnsi" w:hAnsi="Arial" w:cs="Arial"/>
                <w:b/>
                <w:bCs/>
                <w:kern w:val="0"/>
                <w:lang w:eastAsia="en-US"/>
              </w:rPr>
              <w:t>01</w:t>
            </w:r>
            <w:r w:rsidR="008263C7" w:rsidRPr="0048716A">
              <w:rPr>
                <w:rFonts w:ascii="Arial" w:eastAsiaTheme="minorHAnsi" w:hAnsi="Arial" w:cs="Arial"/>
                <w:b/>
                <w:bCs/>
                <w:kern w:val="0"/>
                <w:lang w:val="sr-Cyrl-CS" w:eastAsia="en-US"/>
              </w:rPr>
              <w:t>.</w:t>
            </w:r>
            <w:r w:rsidRPr="0048716A">
              <w:rPr>
                <w:rFonts w:ascii="Arial" w:eastAsiaTheme="minorHAnsi" w:hAnsi="Arial" w:cs="Arial"/>
                <w:b/>
                <w:bCs/>
                <w:kern w:val="0"/>
                <w:lang w:eastAsia="en-US"/>
              </w:rPr>
              <w:t>08</w:t>
            </w:r>
            <w:r w:rsidR="007E539B" w:rsidRPr="0048716A">
              <w:rPr>
                <w:rFonts w:ascii="Arial" w:eastAsiaTheme="minorHAnsi" w:hAnsi="Arial" w:cs="Arial"/>
                <w:b/>
                <w:bCs/>
                <w:kern w:val="0"/>
                <w:lang w:eastAsia="en-US"/>
              </w:rPr>
              <w:t>.2018. године у 10</w:t>
            </w:r>
            <w:r w:rsidR="00134106" w:rsidRPr="0048716A">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3C1E20" w:rsidRDefault="00C20265" w:rsidP="00134106">
      <w:pPr>
        <w:suppressAutoHyphens w:val="0"/>
        <w:autoSpaceDE w:val="0"/>
        <w:autoSpaceDN w:val="0"/>
        <w:adjustRightInd w:val="0"/>
        <w:spacing w:line="240" w:lineRule="auto"/>
        <w:rPr>
          <w:rFonts w:ascii="Arial" w:eastAsiaTheme="minorHAnsi" w:hAnsi="Arial" w:cs="Arial"/>
          <w:color w:val="FF0000"/>
          <w:kern w:val="0"/>
          <w:lang w:eastAsia="en-US"/>
        </w:rPr>
      </w:pPr>
    </w:p>
    <w:p w:rsidR="00134106" w:rsidRPr="00311003"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 xml:space="preserve">страна конкурсне </w:t>
      </w:r>
      <w:r w:rsidRPr="00B80538">
        <w:rPr>
          <w:rFonts w:ascii="Arial" w:hAnsi="Arial" w:cs="Arial"/>
          <w:b/>
          <w:iCs/>
        </w:rPr>
        <w:t>документације</w:t>
      </w:r>
      <w:proofErr w:type="gramStart"/>
      <w:r w:rsidRPr="00B80538">
        <w:rPr>
          <w:rFonts w:ascii="Arial" w:hAnsi="Arial" w:cs="Arial"/>
          <w:b/>
          <w:iCs/>
        </w:rPr>
        <w:t>:3</w:t>
      </w:r>
      <w:r w:rsidR="00B80538" w:rsidRPr="00B80538">
        <w:rPr>
          <w:rFonts w:ascii="Arial" w:hAnsi="Arial" w:cs="Arial"/>
          <w:b/>
          <w:iCs/>
          <w:lang w:val="sr-Cyrl-CS"/>
        </w:rPr>
        <w:t>7</w:t>
      </w:r>
      <w:proofErr w:type="gramEnd"/>
    </w:p>
    <w:p w:rsidR="00FA0971" w:rsidRDefault="00FA0971" w:rsidP="00FA0971">
      <w:pPr>
        <w:pStyle w:val="Heading4"/>
        <w:rPr>
          <w:rFonts w:ascii="Arial" w:hAnsi="Arial" w:cs="Arial"/>
          <w:sz w:val="24"/>
        </w:rPr>
      </w:pPr>
    </w:p>
    <w:p w:rsidR="00FA0971" w:rsidRDefault="00FA0971" w:rsidP="00FA0971">
      <w:pPr>
        <w:pStyle w:val="Heading4"/>
        <w:rPr>
          <w:rFonts w:ascii="Arial" w:hAnsi="Arial" w:cs="Arial"/>
          <w:sz w:val="24"/>
        </w:rPr>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311003">
        <w:rPr>
          <w:rFonts w:ascii="Arial" w:hAnsi="Arial" w:cs="Arial"/>
          <w:sz w:val="24"/>
          <w:lang w:val="sr-Cyrl-CS"/>
        </w:rPr>
        <w:t>јул</w:t>
      </w:r>
      <w:r w:rsidRPr="00DE0254">
        <w:rPr>
          <w:rFonts w:ascii="Arial" w:hAnsi="Arial" w:cs="Arial"/>
          <w:sz w:val="24"/>
          <w:lang w:val="sr-Cyrl-CS"/>
        </w:rPr>
        <w:t xml:space="preserve"> 201</w:t>
      </w:r>
      <w:r w:rsidR="007E539B">
        <w:rPr>
          <w:rFonts w:ascii="Arial" w:hAnsi="Arial" w:cs="Arial"/>
          <w:sz w:val="24"/>
          <w:lang w:val="sr-Cyrl-CS"/>
        </w:rPr>
        <w:t>8</w:t>
      </w:r>
      <w:r w:rsidRPr="00DE0254">
        <w:rPr>
          <w:rFonts w:ascii="Arial" w:hAnsi="Arial" w:cs="Arial"/>
          <w:sz w:val="24"/>
          <w:lang w:val="sr-Cyrl-CS"/>
        </w:rPr>
        <w:t xml:space="preserve">. </w:t>
      </w:r>
      <w:proofErr w:type="gramStart"/>
      <w:r w:rsidR="007E539B">
        <w:rPr>
          <w:rFonts w:ascii="Arial" w:hAnsi="Arial" w:cs="Arial"/>
          <w:sz w:val="24"/>
        </w:rPr>
        <w:t>г</w:t>
      </w:r>
      <w:r w:rsidRPr="00DE0254">
        <w:rPr>
          <w:rFonts w:ascii="Arial" w:hAnsi="Arial" w:cs="Arial"/>
          <w:sz w:val="24"/>
          <w:lang w:val="sr-Cyrl-CS"/>
        </w:rPr>
        <w:t>одине</w:t>
      </w:r>
      <w:proofErr w:type="gramEnd"/>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8D741E">
        <w:rPr>
          <w:rFonts w:ascii="Arial" w:hAnsi="Arial" w:cs="Arial"/>
          <w:b w:val="0"/>
          <w:sz w:val="24"/>
          <w:u w:val="none"/>
          <w:lang w:val="sr-Cyrl-CS"/>
        </w:rPr>
        <w:t>13</w:t>
      </w:r>
      <w:r w:rsidR="007E539B">
        <w:rPr>
          <w:rFonts w:ascii="Arial" w:hAnsi="Arial" w:cs="Arial"/>
          <w:b w:val="0"/>
          <w:sz w:val="24"/>
          <w:u w:val="none"/>
          <w:lang w:val="sr-Cyrl-CS"/>
        </w:rPr>
        <w:t>/18</w:t>
      </w:r>
      <w:r w:rsidRPr="00FA0971">
        <w:rPr>
          <w:rFonts w:ascii="Arial" w:hAnsi="Arial" w:cs="Arial"/>
          <w:b w:val="0"/>
          <w:sz w:val="24"/>
          <w:u w:val="none"/>
          <w:lang w:val="ru-RU"/>
        </w:rPr>
        <w:t xml:space="preserve">, деловодни број </w:t>
      </w:r>
      <w:r w:rsidR="0048716A" w:rsidRPr="007E3107">
        <w:rPr>
          <w:rFonts w:ascii="Arial" w:hAnsi="Arial" w:cs="Arial"/>
          <w:b w:val="0"/>
          <w:sz w:val="24"/>
          <w:u w:val="none"/>
        </w:rPr>
        <w:t>404-195/18-01</w:t>
      </w:r>
      <w:r w:rsidRPr="007E3107">
        <w:rPr>
          <w:rFonts w:ascii="Arial" w:hAnsi="Arial" w:cs="Arial"/>
          <w:b w:val="0"/>
          <w:sz w:val="24"/>
          <w:u w:val="none"/>
          <w:lang w:val="ru-RU"/>
        </w:rPr>
        <w:t xml:space="preserve"> </w:t>
      </w:r>
      <w:r w:rsidRPr="007E3107">
        <w:rPr>
          <w:rFonts w:ascii="Arial" w:hAnsi="Arial" w:cs="Arial"/>
          <w:b w:val="0"/>
          <w:sz w:val="24"/>
          <w:u w:val="none"/>
          <w:lang w:val="sr-Cyrl-CS"/>
        </w:rPr>
        <w:t xml:space="preserve">од </w:t>
      </w:r>
      <w:r w:rsidR="0048716A" w:rsidRPr="007E3107">
        <w:rPr>
          <w:rFonts w:ascii="Arial" w:hAnsi="Arial" w:cs="Arial"/>
          <w:b w:val="0"/>
          <w:sz w:val="24"/>
          <w:u w:val="none"/>
        </w:rPr>
        <w:t>20.07</w:t>
      </w:r>
      <w:r w:rsidRPr="007E3107">
        <w:rPr>
          <w:rFonts w:ascii="Arial" w:hAnsi="Arial" w:cs="Arial"/>
          <w:b w:val="0"/>
          <w:sz w:val="24"/>
          <w:u w:val="none"/>
          <w:lang w:val="ru-RU"/>
        </w:rPr>
        <w:t>.</w:t>
      </w:r>
      <w:r w:rsidR="007E539B" w:rsidRPr="007E3107">
        <w:rPr>
          <w:rFonts w:ascii="Arial" w:hAnsi="Arial" w:cs="Arial"/>
          <w:b w:val="0"/>
          <w:sz w:val="24"/>
          <w:u w:val="none"/>
          <w:lang w:val="sr-Cyrl-CS"/>
        </w:rPr>
        <w:t>2018</w:t>
      </w:r>
      <w:r w:rsidRPr="007E3107">
        <w:rPr>
          <w:rFonts w:ascii="Arial" w:hAnsi="Arial" w:cs="Arial"/>
          <w:b w:val="0"/>
          <w:sz w:val="24"/>
          <w:u w:val="none"/>
          <w:lang w:val="sr-Cyrl-CS"/>
        </w:rPr>
        <w:t xml:space="preserve">. године </w:t>
      </w:r>
      <w:r w:rsidRPr="007E3107">
        <w:rPr>
          <w:rFonts w:ascii="Arial" w:hAnsi="Arial" w:cs="Arial"/>
          <w:b w:val="0"/>
          <w:sz w:val="24"/>
          <w:u w:val="none"/>
          <w:lang w:val="ru-RU"/>
        </w:rPr>
        <w:t xml:space="preserve">и Решења о </w:t>
      </w:r>
      <w:r w:rsidR="007E539B" w:rsidRPr="007E3107">
        <w:rPr>
          <w:rFonts w:ascii="Arial" w:hAnsi="Arial" w:cs="Arial"/>
          <w:b w:val="0"/>
          <w:sz w:val="24"/>
          <w:u w:val="none"/>
          <w:lang w:val="ru-RU"/>
        </w:rPr>
        <w:t>о</w:t>
      </w:r>
      <w:r w:rsidRPr="007E3107">
        <w:rPr>
          <w:rFonts w:ascii="Arial" w:hAnsi="Arial" w:cs="Arial"/>
          <w:b w:val="0"/>
          <w:sz w:val="24"/>
          <w:u w:val="none"/>
          <w:lang w:val="ru-RU"/>
        </w:rPr>
        <w:t>бразовању комисије за јавну набавку бр</w:t>
      </w:r>
      <w:r w:rsidRPr="007E3107">
        <w:rPr>
          <w:rFonts w:ascii="Arial" w:hAnsi="Arial" w:cs="Arial"/>
          <w:b w:val="0"/>
          <w:sz w:val="24"/>
          <w:u w:val="none"/>
          <w:lang w:val="sr-Cyrl-CS"/>
        </w:rPr>
        <w:t xml:space="preserve">ој </w:t>
      </w:r>
      <w:r w:rsidR="008D741E" w:rsidRPr="007E3107">
        <w:rPr>
          <w:rFonts w:ascii="Arial" w:hAnsi="Arial" w:cs="Arial"/>
          <w:b w:val="0"/>
          <w:sz w:val="24"/>
          <w:u w:val="none"/>
          <w:lang w:val="sr-Cyrl-CS"/>
        </w:rPr>
        <w:t>13</w:t>
      </w:r>
      <w:r w:rsidR="007E539B" w:rsidRPr="007E3107">
        <w:rPr>
          <w:rFonts w:ascii="Arial" w:hAnsi="Arial" w:cs="Arial"/>
          <w:b w:val="0"/>
          <w:sz w:val="24"/>
          <w:u w:val="none"/>
          <w:lang w:val="sr-Cyrl-CS"/>
        </w:rPr>
        <w:t>/18</w:t>
      </w:r>
      <w:r w:rsidRPr="007E3107">
        <w:rPr>
          <w:rFonts w:ascii="Arial" w:hAnsi="Arial" w:cs="Arial"/>
          <w:b w:val="0"/>
          <w:sz w:val="24"/>
          <w:u w:val="none"/>
          <w:lang w:val="ru-RU"/>
        </w:rPr>
        <w:t xml:space="preserve">, деловодни број </w:t>
      </w:r>
      <w:r w:rsidR="0048716A" w:rsidRPr="007E3107">
        <w:rPr>
          <w:rFonts w:ascii="Arial" w:hAnsi="Arial" w:cs="Arial"/>
          <w:b w:val="0"/>
          <w:sz w:val="24"/>
          <w:u w:val="none"/>
        </w:rPr>
        <w:t>404-196</w:t>
      </w:r>
      <w:r w:rsidR="00E6127F" w:rsidRPr="007E3107">
        <w:rPr>
          <w:rFonts w:ascii="Arial" w:hAnsi="Arial" w:cs="Arial"/>
          <w:b w:val="0"/>
          <w:sz w:val="24"/>
          <w:u w:val="none"/>
          <w:lang w:val="sr-Cyrl-CS"/>
        </w:rPr>
        <w:t>/18-01</w:t>
      </w:r>
      <w:r w:rsidRPr="007E3107">
        <w:rPr>
          <w:rFonts w:ascii="Arial" w:hAnsi="Arial" w:cs="Arial"/>
          <w:b w:val="0"/>
          <w:sz w:val="24"/>
          <w:u w:val="none"/>
          <w:lang w:val="sr-Cyrl-CS"/>
        </w:rPr>
        <w:t xml:space="preserve"> од </w:t>
      </w:r>
      <w:r w:rsidR="0048716A" w:rsidRPr="007E3107">
        <w:rPr>
          <w:rFonts w:ascii="Arial" w:hAnsi="Arial" w:cs="Arial"/>
          <w:b w:val="0"/>
          <w:sz w:val="24"/>
          <w:u w:val="none"/>
        </w:rPr>
        <w:t>20</w:t>
      </w:r>
      <w:r w:rsidRPr="007E3107">
        <w:rPr>
          <w:rFonts w:ascii="Arial" w:hAnsi="Arial" w:cs="Arial"/>
          <w:b w:val="0"/>
          <w:sz w:val="24"/>
          <w:u w:val="none"/>
          <w:lang w:val="sr-Cyrl-CS"/>
        </w:rPr>
        <w:t>.</w:t>
      </w:r>
      <w:r w:rsidR="005F273C" w:rsidRPr="007E3107">
        <w:rPr>
          <w:rFonts w:ascii="Arial" w:hAnsi="Arial" w:cs="Arial"/>
          <w:b w:val="0"/>
          <w:sz w:val="24"/>
          <w:u w:val="none"/>
          <w:lang w:val="sr-Cyrl-CS"/>
        </w:rPr>
        <w:t>0</w:t>
      </w:r>
      <w:r w:rsidR="0048716A" w:rsidRPr="007E3107">
        <w:rPr>
          <w:rFonts w:ascii="Arial" w:hAnsi="Arial" w:cs="Arial"/>
          <w:b w:val="0"/>
          <w:sz w:val="24"/>
          <w:u w:val="none"/>
        </w:rPr>
        <w:t>7</w:t>
      </w:r>
      <w:r w:rsidRPr="007E3107">
        <w:rPr>
          <w:rFonts w:ascii="Arial" w:hAnsi="Arial" w:cs="Arial"/>
          <w:b w:val="0"/>
          <w:sz w:val="24"/>
          <w:u w:val="none"/>
          <w:lang w:val="sr-Cyrl-CS"/>
        </w:rPr>
        <w:t>.</w:t>
      </w:r>
      <w:r w:rsidR="007E539B" w:rsidRPr="007E3107">
        <w:rPr>
          <w:rFonts w:ascii="Arial" w:hAnsi="Arial" w:cs="Arial"/>
          <w:b w:val="0"/>
          <w:sz w:val="24"/>
          <w:u w:val="none"/>
          <w:lang w:val="sr-Cyrl-CS"/>
        </w:rPr>
        <w:t>2018</w:t>
      </w:r>
      <w:r w:rsidRPr="007E3107">
        <w:rPr>
          <w:rFonts w:ascii="Arial" w:hAnsi="Arial" w:cs="Arial"/>
          <w:b w:val="0"/>
          <w:sz w:val="24"/>
          <w:u w:val="none"/>
          <w:lang w:val="sr-Cyrl-CS"/>
        </w:rPr>
        <w:t>. године</w:t>
      </w:r>
      <w:r w:rsidRPr="007E3107">
        <w:rPr>
          <w:rFonts w:ascii="Arial" w:hAnsi="Arial" w:cs="Arial"/>
          <w:b w:val="0"/>
          <w:sz w:val="24"/>
          <w:u w:val="none"/>
          <w:lang w:val="ru-RU"/>
        </w:rPr>
        <w:t>, припрем</w:t>
      </w:r>
      <w:r w:rsidRPr="007E3107">
        <w:rPr>
          <w:rFonts w:ascii="Arial" w:hAnsi="Arial" w:cs="Arial"/>
          <w:b w:val="0"/>
          <w:sz w:val="24"/>
          <w:u w:val="none"/>
          <w:lang w:val="sr-Cyrl-CS"/>
        </w:rPr>
        <w:t>љ</w:t>
      </w:r>
      <w:r w:rsidRPr="007E3107">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48716A" w:rsidRDefault="00C82170" w:rsidP="00134106">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E6127F" w:rsidRPr="007E3107">
        <w:rPr>
          <w:rFonts w:ascii="Arial" w:eastAsia="TimesNewRomanPS-BoldMT" w:hAnsi="Arial" w:cs="Arial"/>
          <w:b/>
          <w:bCs/>
          <w:lang w:val="ru-RU"/>
        </w:rPr>
        <w:t>404-</w:t>
      </w:r>
      <w:r w:rsidR="007E3107" w:rsidRPr="007E3107">
        <w:rPr>
          <w:rFonts w:ascii="Arial" w:eastAsia="TimesNewRomanPS-BoldMT" w:hAnsi="Arial" w:cs="Arial"/>
          <w:b/>
          <w:bCs/>
          <w:lang w:val="ru-RU"/>
        </w:rPr>
        <w:t>197</w:t>
      </w:r>
      <w:r w:rsidR="00E6127F" w:rsidRPr="007E3107">
        <w:rPr>
          <w:rFonts w:ascii="Arial" w:eastAsia="TimesNewRomanPS-BoldMT" w:hAnsi="Arial" w:cs="Arial"/>
          <w:b/>
          <w:bCs/>
          <w:lang w:val="ru-RU"/>
        </w:rPr>
        <w:t>/18-01</w:t>
      </w:r>
      <w:r w:rsidR="0048716A">
        <w:rPr>
          <w:rFonts w:ascii="Arial" w:eastAsia="TimesNewRomanPS-BoldMT" w:hAnsi="Arial" w:cs="Arial"/>
          <w:b/>
          <w:bCs/>
        </w:rPr>
        <w:t xml:space="preserve"> </w:t>
      </w:r>
      <w:r w:rsidR="0048716A">
        <w:rPr>
          <w:rFonts w:ascii="Arial" w:eastAsia="TimesNewRomanPS-BoldMT" w:hAnsi="Arial" w:cs="Arial"/>
          <w:b/>
          <w:bCs/>
          <w:lang w:val="sr-Cyrl-CS"/>
        </w:rPr>
        <w:t xml:space="preserve">од </w:t>
      </w:r>
      <w:r w:rsidR="008B1A37">
        <w:rPr>
          <w:rFonts w:ascii="Arial" w:eastAsia="TimesNewRomanPS-BoldMT" w:hAnsi="Arial" w:cs="Arial"/>
          <w:b/>
          <w:bCs/>
          <w:lang w:val="sr-Cyrl-CS"/>
        </w:rPr>
        <w:t>24.</w:t>
      </w:r>
      <w:r w:rsidR="0048716A">
        <w:rPr>
          <w:rFonts w:ascii="Arial" w:eastAsia="TimesNewRomanPS-BoldMT" w:hAnsi="Arial" w:cs="Arial"/>
          <w:b/>
          <w:bCs/>
          <w:lang w:val="sr-Cyrl-CS"/>
        </w:rPr>
        <w:t>07.2018.године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5A3B4B" w:rsidRDefault="004F2919" w:rsidP="00134106">
      <w:pPr>
        <w:shd w:val="clear" w:color="auto" w:fill="C6D9F1"/>
        <w:jc w:val="center"/>
        <w:rPr>
          <w:rFonts w:ascii="Arial" w:eastAsia="TimesNewRomanPS-BoldMT" w:hAnsi="Arial" w:cs="Arial"/>
          <w:b/>
          <w:bCs/>
        </w:rPr>
      </w:pPr>
      <w:r>
        <w:rPr>
          <w:rFonts w:ascii="Arial" w:eastAsia="TimesNewRomanPS-BoldMT" w:hAnsi="Arial" w:cs="Arial"/>
          <w:b/>
          <w:bCs/>
          <w:lang w:val="ru-RU"/>
        </w:rPr>
        <w:t xml:space="preserve">Набавка каменог агрегата за потребе </w:t>
      </w:r>
      <w:r w:rsidR="003C1E20">
        <w:rPr>
          <w:rFonts w:ascii="Arial" w:eastAsia="TimesNewRomanPS-BoldMT" w:hAnsi="Arial" w:cs="Arial"/>
          <w:b/>
          <w:bCs/>
          <w:lang w:val="ru-RU"/>
        </w:rPr>
        <w:t xml:space="preserve">уређења </w:t>
      </w:r>
    </w:p>
    <w:p w:rsidR="00134106" w:rsidRDefault="003C1E2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пољских </w:t>
      </w:r>
      <w:r w:rsidR="00EE5FD3">
        <w:rPr>
          <w:rFonts w:ascii="Arial" w:eastAsia="TimesNewRomanPS-BoldMT" w:hAnsi="Arial" w:cs="Arial"/>
          <w:b/>
          <w:bCs/>
          <w:lang w:val="ru-RU"/>
        </w:rPr>
        <w:t xml:space="preserve">и некатегорисаних </w:t>
      </w:r>
      <w:r w:rsidR="004F2919">
        <w:rPr>
          <w:rFonts w:ascii="Arial" w:eastAsia="TimesNewRomanPS-BoldMT" w:hAnsi="Arial" w:cs="Arial"/>
          <w:b/>
          <w:bCs/>
          <w:lang w:val="ru-RU"/>
        </w:rPr>
        <w:t>путева</w:t>
      </w:r>
      <w:r w:rsidR="00251513">
        <w:rPr>
          <w:rFonts w:ascii="Arial" w:eastAsia="TimesNewRomanPS-BoldMT" w:hAnsi="Arial" w:cs="Arial"/>
          <w:b/>
          <w:bCs/>
          <w:lang w:val="ru-RU"/>
        </w:rPr>
        <w:t xml:space="preserve"> општине </w:t>
      </w:r>
      <w:r w:rsidR="00134106">
        <w:rPr>
          <w:rFonts w:ascii="Arial" w:eastAsia="TimesNewRomanPS-BoldMT" w:hAnsi="Arial" w:cs="Arial"/>
          <w:b/>
          <w:bCs/>
          <w:lang w:val="ru-RU"/>
        </w:rPr>
        <w:t>Баточин</w:t>
      </w:r>
      <w:r w:rsidR="00251513">
        <w:rPr>
          <w:rFonts w:ascii="Arial" w:eastAsia="TimesNewRomanPS-BoldMT" w:hAnsi="Arial" w:cs="Arial"/>
          <w:b/>
          <w:bCs/>
          <w:lang w:val="ru-RU"/>
        </w:rPr>
        <w:t>а</w:t>
      </w:r>
      <w:r w:rsidR="00134106" w:rsidRPr="008566BF">
        <w:rPr>
          <w:rFonts w:ascii="Arial" w:eastAsia="TimesNewRomanPS-BoldMT" w:hAnsi="Arial" w:cs="Arial"/>
          <w:b/>
          <w:bCs/>
          <w:lang w:val="ru-RU"/>
        </w:rPr>
        <w:t xml:space="preserve"> </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3C1E20" w:rsidRPr="003C1E20">
        <w:rPr>
          <w:rFonts w:ascii="Arial" w:eastAsia="TimesNewRomanPS-BoldMT" w:hAnsi="Arial" w:cs="Arial"/>
          <w:b/>
          <w:bCs/>
          <w:lang w:val="sr-Cyrl-CS"/>
        </w:rPr>
        <w:t>13</w:t>
      </w:r>
      <w:r w:rsidR="007E539B" w:rsidRPr="003C1E20">
        <w:rPr>
          <w:rFonts w:ascii="Arial" w:eastAsia="TimesNewRomanPS-BoldMT" w:hAnsi="Arial" w:cs="Arial"/>
          <w:b/>
          <w:bCs/>
          <w:lang w:val="sr-Cyrl-CS"/>
        </w:rPr>
        <w:t>/18</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9743E8"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eastAsia="TimesNewRomanPSMT" w:hAnsi="Arial" w:cs="Arial"/>
                <w:color w:val="auto"/>
                <w:lang w:val="sr-Cyrl-CS"/>
              </w:rPr>
            </w:pPr>
          </w:p>
          <w:p w:rsidR="00134106" w:rsidRPr="00FC2947" w:rsidRDefault="00C548C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C548C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C548C2">
              <w:rPr>
                <w:rFonts w:ascii="Arial" w:eastAsia="TimesNewRomanPSMT" w:hAnsi="Arial" w:cs="Arial"/>
                <w:color w:val="auto"/>
                <w:lang w:val="sr-Cyrl-CS"/>
              </w:rPr>
              <w:t>1</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9743E8">
            <w:pPr>
              <w:snapToGrid w:val="0"/>
              <w:jc w:val="center"/>
              <w:rPr>
                <w:rFonts w:ascii="Arial" w:eastAsia="TimesNewRomanPSMT" w:hAnsi="Arial" w:cs="Arial"/>
                <w:lang w:val="sr-Cyrl-CS"/>
              </w:rPr>
            </w:pPr>
            <w:r>
              <w:rPr>
                <w:rFonts w:ascii="Arial" w:eastAsia="TimesNewRomanPSMT" w:hAnsi="Arial" w:cs="Arial"/>
                <w:lang w:val="sr-Cyrl-CS"/>
              </w:rPr>
              <w:t>1</w:t>
            </w:r>
            <w:r w:rsidR="00C548C2">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3F5911" w:rsidRDefault="00504B4B" w:rsidP="009743E8">
            <w:pPr>
              <w:snapToGrid w:val="0"/>
              <w:jc w:val="center"/>
              <w:rPr>
                <w:rFonts w:ascii="Arial" w:eastAsia="TimesNewRomanPSMT" w:hAnsi="Arial" w:cs="Arial"/>
                <w:lang w:val="sr-Cyrl-CS"/>
              </w:rPr>
            </w:pPr>
            <w:r>
              <w:rPr>
                <w:rFonts w:ascii="Arial" w:eastAsia="TimesNewRomanPSMT" w:hAnsi="Arial" w:cs="Arial"/>
              </w:rPr>
              <w:t>2</w:t>
            </w:r>
            <w:r w:rsidR="00C548C2">
              <w:rPr>
                <w:rFonts w:ascii="Arial" w:eastAsia="TimesNewRomanPSMT" w:hAnsi="Arial" w:cs="Arial"/>
                <w:lang w:val="sr-Cyrl-CS"/>
              </w:rPr>
              <w:t>0</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3F5911" w:rsidRDefault="00504B4B" w:rsidP="009743E8">
            <w:pPr>
              <w:snapToGrid w:val="0"/>
              <w:jc w:val="center"/>
              <w:rPr>
                <w:rFonts w:ascii="Arial" w:hAnsi="Arial" w:cs="Arial"/>
                <w:lang w:val="sr-Cyrl-CS"/>
              </w:rPr>
            </w:pPr>
            <w:r>
              <w:rPr>
                <w:rFonts w:ascii="Arial" w:hAnsi="Arial" w:cs="Arial"/>
              </w:rPr>
              <w:t>2</w:t>
            </w:r>
            <w:r w:rsidR="00C548C2">
              <w:rPr>
                <w:rFonts w:ascii="Arial" w:hAnsi="Arial" w:cs="Arial"/>
                <w:lang w:val="sr-Cyrl-CS"/>
              </w:rPr>
              <w:t>1</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04B4B">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9743E8">
            <w:pPr>
              <w:snapToGrid w:val="0"/>
              <w:jc w:val="center"/>
              <w:rPr>
                <w:rFonts w:ascii="Arial" w:hAnsi="Arial" w:cs="Arial"/>
                <w:lang w:val="sr-Cyrl-CS"/>
              </w:rPr>
            </w:pPr>
            <w:r>
              <w:rPr>
                <w:rFonts w:ascii="Arial" w:hAnsi="Arial" w:cs="Arial"/>
                <w:lang w:val="sr-Cyrl-CS"/>
              </w:rPr>
              <w:t>2</w:t>
            </w:r>
            <w:r w:rsidR="00C548C2">
              <w:rPr>
                <w:rFonts w:ascii="Arial" w:hAnsi="Arial" w:cs="Arial"/>
                <w:lang w:val="sr-Cyrl-CS"/>
              </w:rPr>
              <w:t>2</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9743E8">
            <w:pPr>
              <w:snapToGrid w:val="0"/>
              <w:jc w:val="center"/>
              <w:rPr>
                <w:rFonts w:ascii="Arial" w:hAnsi="Arial" w:cs="Arial"/>
                <w:lang w:val="sr-Cyrl-CS"/>
              </w:rPr>
            </w:pPr>
            <w:r>
              <w:rPr>
                <w:rFonts w:ascii="Arial" w:hAnsi="Arial" w:cs="Arial"/>
                <w:lang w:val="sr-Cyrl-CS"/>
              </w:rPr>
              <w:t>2</w:t>
            </w:r>
            <w:r w:rsidR="00C548C2">
              <w:rPr>
                <w:rFonts w:ascii="Arial" w:hAnsi="Arial" w:cs="Arial"/>
                <w:lang w:val="sr-Cyrl-CS"/>
              </w:rPr>
              <w:t>3</w:t>
            </w:r>
          </w:p>
        </w:tc>
      </w:tr>
      <w:tr w:rsidR="0074684D" w:rsidRPr="00926144" w:rsidTr="00F72CF8">
        <w:trPr>
          <w:trHeight w:val="275"/>
        </w:trPr>
        <w:tc>
          <w:tcPr>
            <w:tcW w:w="1560" w:type="dxa"/>
            <w:tcBorders>
              <w:top w:val="single" w:sz="4" w:space="0" w:color="000000"/>
              <w:left w:val="single" w:sz="4" w:space="0" w:color="000000"/>
              <w:bottom w:val="single" w:sz="4" w:space="0" w:color="000000"/>
            </w:tcBorders>
            <w:shd w:val="clear" w:color="auto" w:fill="auto"/>
          </w:tcPr>
          <w:p w:rsidR="0074684D" w:rsidRPr="00926144" w:rsidRDefault="0074684D" w:rsidP="00F72CF8">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4684D" w:rsidRPr="00761E0F" w:rsidRDefault="0074684D" w:rsidP="00F72CF8">
            <w:pPr>
              <w:snapToGrid w:val="0"/>
              <w:rPr>
                <w:rFonts w:ascii="Arial" w:eastAsia="TimesNewRomanPSMT" w:hAnsi="Arial" w:cs="Arial"/>
                <w:color w:val="auto"/>
                <w:lang w:val="sr-Cyrl-CS"/>
              </w:rPr>
            </w:pPr>
            <w:r>
              <w:rPr>
                <w:rFonts w:ascii="Arial" w:eastAsia="TimesNewRomanPSMT" w:hAnsi="Arial" w:cs="Arial"/>
                <w:color w:val="auto"/>
              </w:rPr>
              <w:t>M</w:t>
            </w:r>
            <w:r>
              <w:rPr>
                <w:rFonts w:ascii="Arial" w:eastAsia="TimesNewRomanPSMT" w:hAnsi="Arial" w:cs="Arial"/>
                <w:color w:val="auto"/>
                <w:lang w:val="sr-Cyrl-CS"/>
              </w:rPr>
              <w:t>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84D" w:rsidRPr="00926144" w:rsidRDefault="00C548C2" w:rsidP="00F72CF8">
            <w:pPr>
              <w:snapToGrid w:val="0"/>
              <w:jc w:val="center"/>
              <w:rPr>
                <w:rFonts w:ascii="Arial" w:hAnsi="Arial" w:cs="Arial"/>
                <w:lang w:val="sr-Cyrl-CS"/>
              </w:rPr>
            </w:pPr>
            <w:r>
              <w:rPr>
                <w:rFonts w:ascii="Arial" w:hAnsi="Arial" w:cs="Arial"/>
                <w:lang w:val="sr-Cyrl-CS"/>
              </w:rPr>
              <w:t>28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384EAE" w:rsidP="00384EAE">
            <w:pPr>
              <w:snapToGrid w:val="0"/>
              <w:jc w:val="center"/>
              <w:rPr>
                <w:rFonts w:ascii="Arial" w:eastAsia="TimesNewRomanPSMT" w:hAnsi="Arial" w:cs="Arial"/>
              </w:rPr>
            </w:pPr>
            <w:r>
              <w:rPr>
                <w:rFonts w:ascii="Arial" w:eastAsia="TimesNewRomanPSMT" w:hAnsi="Arial" w:cs="Arial"/>
              </w:rPr>
              <w:t>I</w:t>
            </w:r>
            <w:r w:rsidR="00E347F0">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3F5911" w:rsidRDefault="00C548C2" w:rsidP="009743E8">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bl>
    <w:p w:rsidR="00134106" w:rsidRDefault="00134106"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5A3B4B" w:rsidRDefault="00134106" w:rsidP="005A3B4B">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rPr>
        <w:t>2</w:t>
      </w:r>
      <w:r>
        <w:rPr>
          <w:rFonts w:ascii="Arial" w:hAnsi="Arial" w:cs="Arial"/>
          <w:lang w:val="sr-Cyrl-CS"/>
        </w:rPr>
        <w:t xml:space="preserve">, </w:t>
      </w:r>
      <w:r w:rsidR="0007287E">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3C1E20">
        <w:rPr>
          <w:rFonts w:ascii="Arial" w:hAnsi="Arial" w:cs="Arial"/>
          <w:lang w:val="ru-RU"/>
        </w:rPr>
        <w:t>13</w:t>
      </w:r>
      <w:r w:rsidR="007E539B">
        <w:rPr>
          <w:rFonts w:ascii="Arial" w:hAnsi="Arial" w:cs="Arial"/>
          <w:lang w:val="ru-RU"/>
        </w:rPr>
        <w:t>/18</w:t>
      </w:r>
      <w:r w:rsidR="00E17AC8">
        <w:rPr>
          <w:rFonts w:ascii="Arial" w:hAnsi="Arial" w:cs="Arial"/>
          <w:lang w:val="ru-RU"/>
        </w:rPr>
        <w:t xml:space="preserve">, наведене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sidRPr="008566BF">
        <w:rPr>
          <w:rFonts w:ascii="Arial" w:hAnsi="Arial" w:cs="Arial"/>
          <w:lang w:val="ru-RU"/>
        </w:rPr>
        <w:t xml:space="preserve"> </w:t>
      </w:r>
      <w:r w:rsidR="00251513">
        <w:rPr>
          <w:rFonts w:ascii="Arial" w:hAnsi="Arial" w:cs="Arial"/>
          <w:lang w:val="ru-RU"/>
        </w:rPr>
        <w:t xml:space="preserve">је </w:t>
      </w:r>
      <w:r w:rsidR="00251513" w:rsidRPr="00251513">
        <w:rPr>
          <w:rFonts w:ascii="Arial" w:hAnsi="Arial" w:cs="Arial"/>
          <w:lang w:val="sr-Cyrl-CS"/>
        </w:rPr>
        <w:t>камени агрегат</w:t>
      </w:r>
      <w:r w:rsidR="00251513" w:rsidRPr="00251513">
        <w:rPr>
          <w:rFonts w:ascii="Arial" w:hAnsi="Arial" w:cs="Arial"/>
        </w:rPr>
        <w:t xml:space="preserve"> </w:t>
      </w:r>
      <w:r w:rsidR="00251513" w:rsidRPr="00251513">
        <w:rPr>
          <w:rFonts w:ascii="Arial" w:hAnsi="Arial" w:cs="Arial"/>
          <w:lang w:val="sr-Cyrl-CS"/>
        </w:rPr>
        <w:t xml:space="preserve">за потребе </w:t>
      </w:r>
      <w:r w:rsidR="003C1E20">
        <w:rPr>
          <w:rFonts w:ascii="Arial" w:hAnsi="Arial" w:cs="Arial"/>
          <w:lang w:val="sr-Cyrl-CS"/>
        </w:rPr>
        <w:t>уређења пољских</w:t>
      </w:r>
      <w:r w:rsidR="00C2157C">
        <w:rPr>
          <w:rFonts w:ascii="Arial" w:hAnsi="Arial" w:cs="Arial"/>
          <w:lang w:val="sr-Cyrl-CS"/>
        </w:rPr>
        <w:t xml:space="preserve"> и некатегорисаних</w:t>
      </w:r>
      <w:r w:rsidR="00251513" w:rsidRPr="00251513">
        <w:rPr>
          <w:rFonts w:ascii="Arial" w:hAnsi="Arial" w:cs="Arial"/>
          <w:lang w:val="sr-Cyrl-CS"/>
        </w:rPr>
        <w:t xml:space="preserve"> путева</w:t>
      </w:r>
      <w:r w:rsidR="00251513">
        <w:rPr>
          <w:rFonts w:ascii="Arial" w:hAnsi="Arial" w:cs="Arial"/>
          <w:lang w:val="sr-Cyrl-CS"/>
        </w:rPr>
        <w:t xml:space="preserve"> на територији општине Баточина;</w:t>
      </w:r>
      <w:r w:rsidR="00251513" w:rsidRPr="00251513">
        <w:rPr>
          <w:rFonts w:ascii="Arial" w:hAnsi="Arial" w:cs="Arial"/>
          <w:lang w:val="sr-Cyrl-CS"/>
        </w:rPr>
        <w:t xml:space="preserve"> </w:t>
      </w:r>
    </w:p>
    <w:p w:rsidR="00251513" w:rsidRDefault="00251513" w:rsidP="00251513">
      <w:pPr>
        <w:jc w:val="both"/>
        <w:rPr>
          <w:rFonts w:ascii="Arial" w:hAnsi="Arial" w:cs="Arial"/>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251513">
        <w:rPr>
          <w:rFonts w:ascii="Arial" w:hAnsi="Arial" w:cs="Arial"/>
          <w:lang w:val="sr-Cyrl-CS"/>
        </w:rPr>
        <w:t xml:space="preserve"> </w:t>
      </w:r>
      <w:r w:rsidRPr="00EE5FD3">
        <w:rPr>
          <w:rFonts w:ascii="Arial" w:hAnsi="Arial" w:cs="Arial"/>
          <w:lang w:val="sr-Cyrl-CS"/>
        </w:rPr>
        <w:t>14210000</w:t>
      </w:r>
      <w:r>
        <w:rPr>
          <w:rFonts w:ascii="Arial" w:hAnsi="Arial" w:cs="Arial"/>
          <w:lang w:val="sr-Cyrl-CS"/>
        </w:rPr>
        <w:t xml:space="preserve"> </w:t>
      </w:r>
      <w:r w:rsidRPr="00251513">
        <w:rPr>
          <w:rFonts w:ascii="Arial" w:hAnsi="Arial" w:cs="Arial"/>
          <w:lang w:val="sr-Cyrl-CS"/>
        </w:rPr>
        <w:t>-</w:t>
      </w:r>
      <w:r>
        <w:rPr>
          <w:rFonts w:ascii="Arial" w:hAnsi="Arial" w:cs="Arial"/>
          <w:lang w:val="sr-Cyrl-CS"/>
        </w:rPr>
        <w:t xml:space="preserve"> </w:t>
      </w:r>
      <w:r w:rsidRPr="00251513">
        <w:rPr>
          <w:rFonts w:ascii="Arial" w:hAnsi="Arial" w:cs="Arial"/>
          <w:lang w:val="sr-Cyrl-CS"/>
        </w:rPr>
        <w:t>Шљунак, песак, дробљени камен и агрегати.</w:t>
      </w:r>
    </w:p>
    <w:p w:rsidR="00134106" w:rsidRPr="007E65F5" w:rsidRDefault="00134106" w:rsidP="00134106">
      <w:pPr>
        <w:jc w:val="both"/>
        <w:rPr>
          <w:lang w:val="sr-Latn-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C2157C" w:rsidRPr="0004354B" w:rsidRDefault="00134106" w:rsidP="00134106">
      <w:pPr>
        <w:jc w:val="both"/>
        <w:rPr>
          <w:rFonts w:ascii="Arial" w:hAnsi="Arial" w:cs="Arial"/>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C2157C">
        <w:rPr>
          <w:lang w:val="sr-Cyrl-CS"/>
        </w:rPr>
        <w:t xml:space="preserve"> и </w:t>
      </w:r>
      <w:hyperlink r:id="rId12" w:history="1">
        <w:r w:rsidR="00C2157C" w:rsidRPr="0004354B">
          <w:rPr>
            <w:rStyle w:val="Hyperlink"/>
            <w:rFonts w:ascii="Arial" w:hAnsi="Arial" w:cs="Arial"/>
            <w:lang w:val="sr-Latn-CS"/>
          </w:rPr>
          <w:t>opstinabatocina</w:t>
        </w:r>
        <w:r w:rsidR="00C2157C" w:rsidRPr="0004354B">
          <w:rPr>
            <w:rStyle w:val="Hyperlink"/>
            <w:rFonts w:ascii="Arial" w:hAnsi="Arial" w:cs="Arial"/>
          </w:rPr>
          <w:t>@gmail.com</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r w:rsidR="0048716A">
        <w:rPr>
          <w:rFonts w:ascii="Arial" w:hAnsi="Arial" w:cs="Arial"/>
          <w:lang w:val="sr-Cyrl-CS"/>
        </w:rPr>
        <w:t>.</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51513"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28202E">
        <w:rPr>
          <w:rFonts w:ascii="Arial" w:hAnsi="Arial" w:cs="Arial"/>
          <w:lang w:val="ru-RU"/>
        </w:rPr>
        <w:t>13</w:t>
      </w:r>
      <w:r w:rsidR="007E539B">
        <w:rPr>
          <w:rFonts w:ascii="Arial" w:hAnsi="Arial" w:cs="Arial"/>
          <w:lang w:val="ru-RU"/>
        </w:rPr>
        <w:t>/18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sidR="00E17AC8">
        <w:rPr>
          <w:rFonts w:ascii="Arial" w:hAnsi="Arial" w:cs="Arial"/>
          <w:lang w:val="ru-RU"/>
        </w:rPr>
        <w:t xml:space="preserve"> </w:t>
      </w:r>
      <w:r w:rsidR="00251513">
        <w:rPr>
          <w:rFonts w:ascii="Arial" w:hAnsi="Arial" w:cs="Arial"/>
          <w:lang w:val="ru-RU"/>
        </w:rPr>
        <w:t>је</w:t>
      </w:r>
      <w:r w:rsidRPr="008566BF">
        <w:rPr>
          <w:rFonts w:ascii="Arial" w:hAnsi="Arial" w:cs="Arial"/>
          <w:lang w:val="ru-RU"/>
        </w:rPr>
        <w:t>:</w:t>
      </w:r>
      <w:r w:rsidRPr="008566BF">
        <w:rPr>
          <w:lang w:val="ru-RU"/>
        </w:rPr>
        <w:t xml:space="preserve"> </w:t>
      </w:r>
      <w:r w:rsidR="00251513" w:rsidRPr="00251513">
        <w:rPr>
          <w:rFonts w:ascii="Arial" w:hAnsi="Arial" w:cs="Arial"/>
          <w:b/>
          <w:lang w:val="ru-RU"/>
        </w:rPr>
        <w:t>Набавка</w:t>
      </w:r>
      <w:r w:rsidR="00251513" w:rsidRPr="00251513">
        <w:rPr>
          <w:b/>
          <w:lang w:val="ru-RU"/>
        </w:rPr>
        <w:t xml:space="preserve"> </w:t>
      </w:r>
      <w:r w:rsidR="00251513" w:rsidRPr="00251513">
        <w:rPr>
          <w:rFonts w:ascii="Arial" w:hAnsi="Arial" w:cs="Arial"/>
          <w:b/>
          <w:lang w:val="sr-Cyrl-CS"/>
        </w:rPr>
        <w:t>каменог агрегата</w:t>
      </w:r>
      <w:r w:rsidR="00251513" w:rsidRPr="00251513">
        <w:rPr>
          <w:rFonts w:ascii="Arial" w:hAnsi="Arial" w:cs="Arial"/>
          <w:b/>
        </w:rPr>
        <w:t xml:space="preserve"> </w:t>
      </w:r>
      <w:r w:rsidR="00251513" w:rsidRPr="00251513">
        <w:rPr>
          <w:rFonts w:ascii="Arial" w:hAnsi="Arial" w:cs="Arial"/>
          <w:b/>
          <w:lang w:val="sr-Cyrl-CS"/>
        </w:rPr>
        <w:t xml:space="preserve">за потребе </w:t>
      </w:r>
      <w:r w:rsidR="0028202E">
        <w:rPr>
          <w:rFonts w:ascii="Arial" w:hAnsi="Arial" w:cs="Arial"/>
          <w:b/>
          <w:lang w:val="sr-Cyrl-CS"/>
        </w:rPr>
        <w:t xml:space="preserve">уређења пољских </w:t>
      </w:r>
      <w:r w:rsidR="00EE5FD3">
        <w:rPr>
          <w:rFonts w:ascii="Arial" w:hAnsi="Arial" w:cs="Arial"/>
          <w:b/>
          <w:lang w:val="sr-Cyrl-CS"/>
        </w:rPr>
        <w:t xml:space="preserve">и некатегорисаних </w:t>
      </w:r>
      <w:r w:rsidR="00251513" w:rsidRPr="00251513">
        <w:rPr>
          <w:rFonts w:ascii="Arial" w:hAnsi="Arial" w:cs="Arial"/>
          <w:b/>
          <w:lang w:val="sr-Cyrl-CS"/>
        </w:rPr>
        <w:t>путева на територији општине Баточина</w:t>
      </w:r>
      <w:r w:rsidRPr="00251513">
        <w:rPr>
          <w:rFonts w:ascii="Arial" w:hAnsi="Arial" w:cs="Arial"/>
          <w:b/>
        </w:rPr>
        <w:t>,</w:t>
      </w:r>
      <w:r>
        <w:rPr>
          <w:rFonts w:ascii="Arial" w:hAnsi="Arial" w:cs="Arial"/>
          <w:b/>
        </w:rPr>
        <w:t xml:space="preserve"> </w:t>
      </w:r>
    </w:p>
    <w:p w:rsidR="002060AF" w:rsidRDefault="00134106" w:rsidP="002060AF">
      <w:pPr>
        <w:jc w:val="both"/>
        <w:rPr>
          <w:rFonts w:ascii="Arial" w:hAnsi="Arial" w:cs="Arial"/>
          <w:lang w:val="sr-Cyrl-CS"/>
        </w:rPr>
      </w:pPr>
      <w:r>
        <w:rPr>
          <w:rFonts w:ascii="Arial" w:hAnsi="Arial" w:cs="Arial"/>
        </w:rPr>
        <w:t>O</w:t>
      </w:r>
      <w:r>
        <w:rPr>
          <w:rFonts w:ascii="Arial" w:hAnsi="Arial" w:cs="Arial"/>
          <w:lang w:val="sr-Cyrl-CS"/>
        </w:rPr>
        <w:t xml:space="preserve">РН: </w:t>
      </w:r>
      <w:r w:rsidR="002060AF" w:rsidRPr="00EE5FD3">
        <w:rPr>
          <w:rFonts w:ascii="Arial" w:hAnsi="Arial" w:cs="Arial"/>
          <w:lang w:val="sr-Cyrl-CS"/>
        </w:rPr>
        <w:t>14210000</w:t>
      </w:r>
      <w:r w:rsidR="002060AF">
        <w:rPr>
          <w:rFonts w:ascii="Arial" w:hAnsi="Arial" w:cs="Arial"/>
          <w:lang w:val="sr-Cyrl-CS"/>
        </w:rPr>
        <w:t xml:space="preserve"> </w:t>
      </w:r>
      <w:r w:rsidR="002060AF" w:rsidRPr="00251513">
        <w:rPr>
          <w:rFonts w:ascii="Arial" w:hAnsi="Arial" w:cs="Arial"/>
          <w:lang w:val="sr-Cyrl-CS"/>
        </w:rPr>
        <w:t>-</w:t>
      </w:r>
      <w:r w:rsidR="002060AF">
        <w:rPr>
          <w:rFonts w:ascii="Arial" w:hAnsi="Arial" w:cs="Arial"/>
          <w:lang w:val="sr-Cyrl-CS"/>
        </w:rPr>
        <w:t xml:space="preserve"> </w:t>
      </w:r>
      <w:r w:rsidR="002060AF" w:rsidRPr="00251513">
        <w:rPr>
          <w:rFonts w:ascii="Arial" w:hAnsi="Arial" w:cs="Arial"/>
          <w:lang w:val="sr-Cyrl-CS"/>
        </w:rPr>
        <w:t>Шљунак, песак, дробљени камен и агрегати.</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Default="007E539B" w:rsidP="00134106">
      <w:pPr>
        <w:jc w:val="both"/>
        <w:rPr>
          <w:rFonts w:ascii="Arial" w:hAnsi="Arial" w:cs="Arial"/>
          <w:i/>
          <w:iCs/>
          <w:lang w:val="sr-Cyrl-CS"/>
        </w:rPr>
      </w:pPr>
    </w:p>
    <w:p w:rsidR="005A3B4B" w:rsidRPr="00E6790C" w:rsidRDefault="005A3B4B"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134106" w:rsidRPr="008566BF" w:rsidRDefault="00134106" w:rsidP="00134106">
      <w:pPr>
        <w:rPr>
          <w:rFonts w:ascii="Arial" w:hAnsi="Arial" w:cs="Arial"/>
          <w:b/>
          <w:bCs/>
          <w:i/>
          <w:iCs/>
          <w:lang w:val="ru-RU"/>
        </w:rPr>
      </w:pPr>
    </w:p>
    <w:p w:rsidR="00134106" w:rsidRPr="009D1D8A" w:rsidRDefault="00134106" w:rsidP="00134106">
      <w:pPr>
        <w:rPr>
          <w:rFonts w:ascii="Arial" w:hAnsi="Arial" w:cs="Arial"/>
          <w:iCs/>
          <w:lang w:val="sr-Cyrl-CS"/>
        </w:rPr>
      </w:pPr>
    </w:p>
    <w:p w:rsidR="00134106" w:rsidRPr="00DD2B29" w:rsidRDefault="00DD2B29" w:rsidP="00DD2B29">
      <w:pPr>
        <w:pStyle w:val="Default"/>
        <w:jc w:val="center"/>
        <w:rPr>
          <w:b/>
          <w:lang w:val="sr-Cyrl-CS"/>
        </w:rPr>
      </w:pPr>
      <w:r w:rsidRPr="00DD2B29">
        <w:rPr>
          <w:b/>
          <w:lang w:val="sr-Cyrl-CS"/>
        </w:rPr>
        <w:t>СПЕЦИФИКАЦИЈА ДОБАРА</w:t>
      </w:r>
    </w:p>
    <w:p w:rsidR="00134106" w:rsidRPr="009D1D8A" w:rsidRDefault="00134106" w:rsidP="00134106">
      <w:pPr>
        <w:pStyle w:val="Default"/>
        <w:jc w:val="both"/>
        <w:rPr>
          <w:rFonts w:ascii="Times New Roman" w:hAnsi="Times New Roman" w:cs="Times New Roman"/>
          <w:lang w:val="sr-Cyrl-CS"/>
        </w:rPr>
      </w:pPr>
    </w:p>
    <w:p w:rsidR="00134106" w:rsidRDefault="00134106" w:rsidP="00134106">
      <w:pPr>
        <w:pStyle w:val="Default"/>
        <w:jc w:val="both"/>
        <w:rPr>
          <w:rFonts w:ascii="Times New Roman" w:hAnsi="Times New Roman" w:cs="Times New Roman"/>
        </w:rPr>
      </w:pPr>
    </w:p>
    <w:tbl>
      <w:tblPr>
        <w:tblStyle w:val="TableGrid"/>
        <w:tblW w:w="9747" w:type="dxa"/>
        <w:tblLook w:val="01E0"/>
      </w:tblPr>
      <w:tblGrid>
        <w:gridCol w:w="642"/>
        <w:gridCol w:w="4144"/>
        <w:gridCol w:w="2552"/>
        <w:gridCol w:w="2409"/>
      </w:tblGrid>
      <w:tr w:rsidR="007113A3" w:rsidRPr="00DD2B29" w:rsidTr="007113A3">
        <w:tc>
          <w:tcPr>
            <w:tcW w:w="642"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РБ</w:t>
            </w:r>
          </w:p>
        </w:tc>
        <w:tc>
          <w:tcPr>
            <w:tcW w:w="4144" w:type="dxa"/>
            <w:shd w:val="clear" w:color="auto" w:fill="D9D9D9"/>
            <w:vAlign w:val="center"/>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ОПИС ПОЗИЦИЈЕ</w:t>
            </w:r>
          </w:p>
        </w:tc>
        <w:tc>
          <w:tcPr>
            <w:tcW w:w="2552" w:type="dxa"/>
            <w:shd w:val="clear" w:color="auto" w:fill="D9D9D9"/>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ЈЕДИНИЦА</w:t>
            </w:r>
          </w:p>
          <w:p w:rsidR="007113A3" w:rsidRPr="00DD2B29" w:rsidRDefault="007113A3" w:rsidP="009513F4">
            <w:pPr>
              <w:jc w:val="center"/>
              <w:rPr>
                <w:rFonts w:ascii="Arial" w:hAnsi="Arial" w:cs="Arial"/>
                <w:b/>
                <w:bCs/>
                <w:lang w:val="sr-Cyrl-CS"/>
              </w:rPr>
            </w:pPr>
            <w:r w:rsidRPr="00DD2B29">
              <w:rPr>
                <w:rFonts w:ascii="Arial" w:hAnsi="Arial" w:cs="Arial"/>
                <w:b/>
                <w:bCs/>
                <w:lang w:val="sr-Cyrl-CS"/>
              </w:rPr>
              <w:t>МЕРЕ</w:t>
            </w:r>
          </w:p>
        </w:tc>
        <w:tc>
          <w:tcPr>
            <w:tcW w:w="2409"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КОЛИЧИНА</w:t>
            </w:r>
          </w:p>
        </w:tc>
      </w:tr>
      <w:tr w:rsidR="007113A3" w:rsidRPr="00DD2B29" w:rsidTr="007113A3">
        <w:trPr>
          <w:trHeight w:val="529"/>
        </w:trPr>
        <w:tc>
          <w:tcPr>
            <w:tcW w:w="642" w:type="dxa"/>
          </w:tcPr>
          <w:p w:rsidR="007113A3" w:rsidRPr="00DD2B29" w:rsidRDefault="0028202E" w:rsidP="007113A3">
            <w:pPr>
              <w:jc w:val="center"/>
              <w:rPr>
                <w:rFonts w:ascii="Arial" w:hAnsi="Arial" w:cs="Arial"/>
                <w:b/>
                <w:lang w:val="sr-Cyrl-CS"/>
              </w:rPr>
            </w:pPr>
            <w:r>
              <w:rPr>
                <w:rFonts w:ascii="Arial" w:hAnsi="Arial" w:cs="Arial"/>
                <w:b/>
                <w:lang w:val="sr-Cyrl-CS"/>
              </w:rPr>
              <w:t>1</w:t>
            </w:r>
            <w:r w:rsidR="007113A3" w:rsidRPr="00DD2B29">
              <w:rPr>
                <w:rFonts w:ascii="Arial" w:hAnsi="Arial" w:cs="Arial"/>
                <w:b/>
                <w:lang w:val="sr-Cyrl-CS"/>
              </w:rPr>
              <w:t>.</w:t>
            </w:r>
          </w:p>
        </w:tc>
        <w:tc>
          <w:tcPr>
            <w:tcW w:w="4144" w:type="dxa"/>
          </w:tcPr>
          <w:p w:rsidR="007113A3" w:rsidRPr="0028202E" w:rsidRDefault="007113A3" w:rsidP="007113A3">
            <w:pPr>
              <w:rPr>
                <w:rFonts w:ascii="Arial" w:hAnsi="Arial" w:cs="Arial"/>
                <w:b/>
                <w:highlight w:val="yellow"/>
                <w:lang w:val="sr-Cyrl-CS"/>
              </w:rPr>
            </w:pPr>
            <w:r w:rsidRPr="00C2157C">
              <w:rPr>
                <w:rFonts w:ascii="Arial" w:hAnsi="Arial" w:cs="Arial"/>
              </w:rPr>
              <w:t>Агрегат 0-3</w:t>
            </w:r>
            <w:r w:rsidRPr="00C2157C">
              <w:rPr>
                <w:rFonts w:ascii="Arial" w:hAnsi="Arial" w:cs="Arial"/>
                <w:lang w:val="sr-Cyrl-CS"/>
              </w:rPr>
              <w:t>1,5</w:t>
            </w:r>
            <w:r w:rsidRPr="00C2157C">
              <w:rPr>
                <w:rFonts w:ascii="Arial" w:hAnsi="Arial" w:cs="Arial"/>
              </w:rPr>
              <w:t xml:space="preserve"> мм </w:t>
            </w:r>
          </w:p>
        </w:tc>
        <w:tc>
          <w:tcPr>
            <w:tcW w:w="2552" w:type="dxa"/>
          </w:tcPr>
          <w:p w:rsidR="007113A3" w:rsidRPr="0028202E" w:rsidRDefault="007113A3" w:rsidP="009513F4">
            <w:pPr>
              <w:jc w:val="center"/>
              <w:rPr>
                <w:rFonts w:ascii="Arial" w:hAnsi="Arial" w:cs="Arial"/>
                <w:b/>
                <w:lang w:val="sr-Cyrl-CS"/>
              </w:rPr>
            </w:pPr>
            <w:r w:rsidRPr="0028202E">
              <w:rPr>
                <w:rFonts w:ascii="Arial" w:hAnsi="Arial" w:cs="Arial"/>
                <w:lang w:val="sr-Cyrl-CS"/>
              </w:rPr>
              <w:t>тона</w:t>
            </w:r>
          </w:p>
        </w:tc>
        <w:tc>
          <w:tcPr>
            <w:tcW w:w="2409" w:type="dxa"/>
          </w:tcPr>
          <w:p w:rsidR="007113A3" w:rsidRPr="0028202E" w:rsidRDefault="0028202E" w:rsidP="0028202E">
            <w:pPr>
              <w:jc w:val="center"/>
              <w:rPr>
                <w:rFonts w:ascii="Arial" w:hAnsi="Arial" w:cs="Arial"/>
                <w:lang w:val="sr-Cyrl-CS"/>
              </w:rPr>
            </w:pPr>
            <w:r w:rsidRPr="0028202E">
              <w:rPr>
                <w:rFonts w:ascii="Arial" w:hAnsi="Arial" w:cs="Arial"/>
                <w:lang w:val="sr-Cyrl-CS"/>
              </w:rPr>
              <w:t>2</w:t>
            </w:r>
            <w:r w:rsidR="0084534E" w:rsidRPr="0028202E">
              <w:rPr>
                <w:rFonts w:ascii="Arial" w:hAnsi="Arial" w:cs="Arial"/>
                <w:lang w:val="sr-Cyrl-CS"/>
              </w:rPr>
              <w:t>.</w:t>
            </w:r>
            <w:r w:rsidRPr="0028202E">
              <w:rPr>
                <w:rFonts w:ascii="Arial" w:hAnsi="Arial" w:cs="Arial"/>
                <w:lang w:val="sr-Cyrl-CS"/>
              </w:rPr>
              <w:t>0</w:t>
            </w:r>
            <w:r w:rsidR="00DE0254" w:rsidRPr="0028202E">
              <w:rPr>
                <w:rFonts w:ascii="Arial" w:hAnsi="Arial" w:cs="Arial"/>
                <w:lang w:val="sr-Cyrl-CS"/>
              </w:rPr>
              <w:t>00</w:t>
            </w:r>
          </w:p>
        </w:tc>
      </w:tr>
      <w:tr w:rsidR="007113A3" w:rsidRPr="00DD2B29" w:rsidTr="007113A3">
        <w:tc>
          <w:tcPr>
            <w:tcW w:w="642" w:type="dxa"/>
          </w:tcPr>
          <w:p w:rsidR="007113A3" w:rsidRPr="00DD2B29" w:rsidRDefault="0028202E" w:rsidP="007113A3">
            <w:pPr>
              <w:jc w:val="center"/>
              <w:rPr>
                <w:rFonts w:ascii="Arial" w:hAnsi="Arial" w:cs="Arial"/>
                <w:b/>
                <w:lang w:val="sr-Cyrl-CS"/>
              </w:rPr>
            </w:pPr>
            <w:r>
              <w:rPr>
                <w:rFonts w:ascii="Arial" w:hAnsi="Arial" w:cs="Arial"/>
                <w:b/>
                <w:lang w:val="sr-Cyrl-CS"/>
              </w:rPr>
              <w:t>2</w:t>
            </w:r>
            <w:r w:rsidR="007113A3" w:rsidRPr="00DD2B29">
              <w:rPr>
                <w:rFonts w:ascii="Arial" w:hAnsi="Arial" w:cs="Arial"/>
                <w:b/>
                <w:lang w:val="sr-Cyrl-CS"/>
              </w:rPr>
              <w:t>.</w:t>
            </w:r>
          </w:p>
        </w:tc>
        <w:tc>
          <w:tcPr>
            <w:tcW w:w="4144" w:type="dxa"/>
          </w:tcPr>
          <w:p w:rsidR="007113A3" w:rsidRPr="00DD2B29" w:rsidRDefault="007113A3" w:rsidP="009513F4">
            <w:pPr>
              <w:rPr>
                <w:rFonts w:ascii="Arial" w:hAnsi="Arial" w:cs="Arial"/>
                <w:lang w:val="sr-Cyrl-CS"/>
              </w:rPr>
            </w:pPr>
            <w:r w:rsidRPr="00DD2B29">
              <w:rPr>
                <w:rFonts w:ascii="Arial" w:hAnsi="Arial" w:cs="Arial"/>
              </w:rPr>
              <w:t xml:space="preserve">Машински тампон </w:t>
            </w:r>
          </w:p>
          <w:p w:rsidR="007113A3" w:rsidRPr="00DD2B29" w:rsidRDefault="007113A3" w:rsidP="007113A3">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28202E" w:rsidP="0028202E">
            <w:pPr>
              <w:jc w:val="center"/>
              <w:rPr>
                <w:rFonts w:ascii="Arial" w:hAnsi="Arial" w:cs="Arial"/>
                <w:lang w:val="sr-Cyrl-CS"/>
              </w:rPr>
            </w:pPr>
            <w:r>
              <w:rPr>
                <w:rFonts w:ascii="Arial" w:hAnsi="Arial" w:cs="Arial"/>
                <w:lang w:val="sr-Cyrl-CS"/>
              </w:rPr>
              <w:t>1</w:t>
            </w:r>
            <w:r w:rsidR="0084534E">
              <w:rPr>
                <w:rFonts w:ascii="Arial" w:hAnsi="Arial" w:cs="Arial"/>
                <w:lang w:val="sr-Cyrl-CS"/>
              </w:rPr>
              <w:t>.</w:t>
            </w:r>
            <w:r>
              <w:rPr>
                <w:rFonts w:ascii="Arial" w:hAnsi="Arial" w:cs="Arial"/>
                <w:lang w:val="sr-Cyrl-CS"/>
              </w:rPr>
              <w:t>0</w:t>
            </w:r>
            <w:r w:rsidR="00DE0254" w:rsidRPr="00DE0254">
              <w:rPr>
                <w:rFonts w:ascii="Arial" w:hAnsi="Arial" w:cs="Arial"/>
                <w:lang w:val="sr-Cyrl-CS"/>
              </w:rPr>
              <w:t>00</w:t>
            </w:r>
          </w:p>
        </w:tc>
      </w:tr>
      <w:tr w:rsidR="007113A3" w:rsidRPr="00DD2B29" w:rsidTr="007113A3">
        <w:trPr>
          <w:trHeight w:val="503"/>
        </w:trPr>
        <w:tc>
          <w:tcPr>
            <w:tcW w:w="642" w:type="dxa"/>
          </w:tcPr>
          <w:p w:rsidR="007113A3" w:rsidRPr="00DD2B29" w:rsidRDefault="0028202E" w:rsidP="007113A3">
            <w:pPr>
              <w:jc w:val="center"/>
              <w:rPr>
                <w:rFonts w:ascii="Arial" w:hAnsi="Arial" w:cs="Arial"/>
                <w:b/>
                <w:lang w:val="sr-Cyrl-CS"/>
              </w:rPr>
            </w:pPr>
            <w:r>
              <w:rPr>
                <w:rFonts w:ascii="Arial" w:hAnsi="Arial" w:cs="Arial"/>
                <w:b/>
                <w:lang w:val="sr-Cyrl-CS"/>
              </w:rPr>
              <w:t>3</w:t>
            </w:r>
            <w:r w:rsidR="007113A3" w:rsidRPr="00DD2B29">
              <w:rPr>
                <w:rFonts w:ascii="Arial" w:hAnsi="Arial" w:cs="Arial"/>
                <w:b/>
                <w:lang w:val="sr-Cyrl-CS"/>
              </w:rPr>
              <w:t>.</w:t>
            </w:r>
          </w:p>
        </w:tc>
        <w:tc>
          <w:tcPr>
            <w:tcW w:w="4144" w:type="dxa"/>
          </w:tcPr>
          <w:p w:rsidR="007113A3" w:rsidRPr="00DD2B29" w:rsidRDefault="007113A3" w:rsidP="009513F4">
            <w:pPr>
              <w:rPr>
                <w:rFonts w:ascii="Arial" w:hAnsi="Arial" w:cs="Arial"/>
                <w:b/>
                <w:lang w:val="sr-Cyrl-CS"/>
              </w:rPr>
            </w:pPr>
            <w:r w:rsidRPr="00DD2B29">
              <w:rPr>
                <w:rFonts w:ascii="Arial" w:hAnsi="Arial" w:cs="Arial"/>
              </w:rPr>
              <w:t>Шкриљац</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84534E" w:rsidP="0028202E">
            <w:pPr>
              <w:jc w:val="center"/>
              <w:rPr>
                <w:rFonts w:ascii="Arial" w:hAnsi="Arial" w:cs="Arial"/>
                <w:lang w:val="sr-Cyrl-CS"/>
              </w:rPr>
            </w:pPr>
            <w:r>
              <w:rPr>
                <w:rFonts w:ascii="Arial" w:hAnsi="Arial" w:cs="Arial"/>
                <w:lang w:val="sr-Cyrl-CS"/>
              </w:rPr>
              <w:t>1.</w:t>
            </w:r>
            <w:r w:rsidR="0028202E">
              <w:rPr>
                <w:rFonts w:ascii="Arial" w:hAnsi="Arial" w:cs="Arial"/>
                <w:lang w:val="sr-Cyrl-CS"/>
              </w:rPr>
              <w:t>000</w:t>
            </w:r>
          </w:p>
        </w:tc>
      </w:tr>
    </w:tbl>
    <w:p w:rsidR="00134106" w:rsidRDefault="00134106" w:rsidP="00134106">
      <w:pPr>
        <w:pStyle w:val="Default"/>
        <w:jc w:val="both"/>
        <w:rPr>
          <w:rFonts w:ascii="Times New Roman" w:hAnsi="Times New Roman" w:cs="Times New Roman"/>
        </w:rPr>
      </w:pPr>
    </w:p>
    <w:p w:rsidR="00134106" w:rsidRPr="009D1D8A" w:rsidRDefault="00134106" w:rsidP="00134106">
      <w:pPr>
        <w:pStyle w:val="Default"/>
        <w:jc w:val="both"/>
        <w:rPr>
          <w:rFonts w:ascii="Times New Roman" w:hAnsi="Times New Roman" w:cs="Times New Roman"/>
          <w:lang w:val="sr-Cyrl-CS"/>
        </w:rPr>
      </w:pPr>
    </w:p>
    <w:p w:rsidR="005A3B4B" w:rsidRDefault="00DD2B29" w:rsidP="00DD2B29">
      <w:pPr>
        <w:jc w:val="both"/>
        <w:rPr>
          <w:rFonts w:ascii="Arial" w:hAnsi="Arial" w:cs="Arial"/>
          <w:lang w:val="sr-Cyrl-CS"/>
        </w:rPr>
      </w:pPr>
      <w:r w:rsidRPr="00DD2B29">
        <w:rPr>
          <w:rFonts w:ascii="Arial" w:hAnsi="Arial" w:cs="Arial"/>
          <w:u w:val="single"/>
          <w:lang w:val="sr-Cyrl-CS"/>
        </w:rPr>
        <w:t>***</w:t>
      </w:r>
      <w:r w:rsidRPr="00DD2B29">
        <w:rPr>
          <w:rFonts w:ascii="Arial" w:hAnsi="Arial" w:cs="Arial"/>
          <w:b/>
          <w:i/>
          <w:u w:val="single"/>
          <w:lang w:val="ru-RU"/>
        </w:rPr>
        <w:t>Напомена</w:t>
      </w:r>
      <w:r w:rsidRPr="00DD2B29">
        <w:rPr>
          <w:rFonts w:ascii="Arial" w:hAnsi="Arial" w:cs="Arial"/>
          <w:b/>
          <w:lang w:val="sr-Cyrl-CS"/>
        </w:rPr>
        <w:t>:</w:t>
      </w:r>
    </w:p>
    <w:p w:rsidR="00DD2B29" w:rsidRPr="00DD2B29" w:rsidRDefault="00DD2B29" w:rsidP="00DD2B29">
      <w:pPr>
        <w:jc w:val="both"/>
        <w:rPr>
          <w:rFonts w:ascii="Arial" w:hAnsi="Arial" w:cs="Arial"/>
          <w:lang w:val="sr-Cyrl-CS"/>
        </w:rPr>
      </w:pPr>
      <w:r w:rsidRPr="00DD2B29">
        <w:rPr>
          <w:rFonts w:ascii="Arial" w:hAnsi="Arial" w:cs="Arial"/>
          <w:lang w:val="sr-Cyrl-CS"/>
        </w:rPr>
        <w:t>У цену урачунати и трошкове превоза у кругу од 15км од седишта Наручиоца.</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lang w:val="sr-Cyrl-CS"/>
        </w:rPr>
      </w:pPr>
      <w:r w:rsidRPr="00DD2B29">
        <w:rPr>
          <w:rFonts w:ascii="Arial" w:hAnsi="Arial" w:cs="Arial"/>
          <w:lang w:val="sr-Cyrl-CS"/>
        </w:rPr>
        <w:t xml:space="preserve">Испорука камена ће се вршити </w:t>
      </w:r>
      <w:r w:rsidRPr="00DD2B29">
        <w:rPr>
          <w:rFonts w:ascii="Arial" w:hAnsi="Arial" w:cs="Arial"/>
          <w:b/>
          <w:u w:val="single"/>
          <w:lang w:val="sr-Cyrl-CS"/>
        </w:rPr>
        <w:t>сукцесивно,</w:t>
      </w:r>
      <w:r w:rsidRPr="00DD2B29">
        <w:rPr>
          <w:rFonts w:ascii="Arial" w:hAnsi="Arial" w:cs="Arial"/>
          <w:u w:val="single"/>
          <w:lang w:val="sr-Cyrl-CS"/>
        </w:rPr>
        <w:t xml:space="preserve"> </w:t>
      </w:r>
      <w:r w:rsidRPr="00DD2B29">
        <w:rPr>
          <w:rFonts w:ascii="Arial" w:hAnsi="Arial" w:cs="Arial"/>
          <w:lang w:val="sr-Cyrl-CS"/>
        </w:rPr>
        <w:t xml:space="preserve">према потребама и по појединачним поруџбинама Наручиоца, до </w:t>
      </w:r>
      <w:r w:rsidRPr="00C2157C">
        <w:rPr>
          <w:rFonts w:ascii="Arial" w:hAnsi="Arial" w:cs="Arial"/>
          <w:lang w:val="sr-Cyrl-CS"/>
        </w:rPr>
        <w:t>31.12.</w:t>
      </w:r>
      <w:r w:rsidR="00806C0B" w:rsidRPr="00C2157C">
        <w:rPr>
          <w:rFonts w:ascii="Arial" w:hAnsi="Arial" w:cs="Arial"/>
          <w:lang w:val="sr-Cyrl-CS"/>
        </w:rPr>
        <w:t>2018</w:t>
      </w:r>
      <w:r w:rsidRPr="00C2157C">
        <w:rPr>
          <w:rFonts w:ascii="Arial" w:hAnsi="Arial" w:cs="Arial"/>
          <w:lang w:val="sr-Cyrl-CS"/>
        </w:rPr>
        <w:t>.</w:t>
      </w:r>
      <w:r w:rsidRPr="00DD2B29">
        <w:rPr>
          <w:rFonts w:ascii="Arial" w:hAnsi="Arial" w:cs="Arial"/>
          <w:lang w:val="sr-Cyrl-CS"/>
        </w:rPr>
        <w:t xml:space="preserve"> године.</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
          <w:bCs/>
          <w:lang w:val="sr-Cyrl-CS"/>
        </w:rPr>
      </w:pPr>
      <w:r w:rsidRPr="00DD2B29">
        <w:rPr>
          <w:rFonts w:ascii="Arial" w:hAnsi="Arial" w:cs="Arial"/>
          <w:b/>
          <w:bCs/>
          <w:u w:val="single"/>
          <w:lang w:val="sr-Cyrl-CS"/>
        </w:rPr>
        <w:t xml:space="preserve">Рок за испоруку је највише </w:t>
      </w:r>
      <w:r w:rsidRPr="00DD2B29">
        <w:rPr>
          <w:rFonts w:ascii="Arial" w:hAnsi="Arial" w:cs="Arial"/>
          <w:b/>
          <w:u w:val="single"/>
          <w:lang w:val="sr-Cyrl-CS"/>
        </w:rPr>
        <w:t>2 дана</w:t>
      </w:r>
      <w:r w:rsidRPr="00DD2B29">
        <w:rPr>
          <w:rFonts w:ascii="Arial" w:hAnsi="Arial" w:cs="Arial"/>
          <w:u w:val="single"/>
          <w:lang w:val="sr-Cyrl-CS"/>
        </w:rPr>
        <w:t xml:space="preserve"> </w:t>
      </w:r>
      <w:r w:rsidRPr="00DD2B29">
        <w:rPr>
          <w:rFonts w:ascii="Arial" w:hAnsi="Arial" w:cs="Arial"/>
          <w:lang w:val="sr-Cyrl-CS"/>
        </w:rPr>
        <w:t>од дана поруџбине (испорука се мора изврши</w:t>
      </w:r>
      <w:r>
        <w:rPr>
          <w:rFonts w:ascii="Arial" w:hAnsi="Arial" w:cs="Arial"/>
          <w:lang w:val="sr-Cyrl-CS"/>
        </w:rPr>
        <w:t xml:space="preserve">ти најкасније другог дана од </w:t>
      </w:r>
      <w:r w:rsidRPr="00DD2B29">
        <w:rPr>
          <w:rFonts w:ascii="Arial" w:hAnsi="Arial" w:cs="Arial"/>
          <w:lang w:val="sr-Cyrl-CS"/>
        </w:rPr>
        <w:t>дана пријема поруџбине), коју Наручилац понуђачу упућује телефоном или у писаној форми, поштом, телефаксом или електронском поштом. Уколико је поруџбина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DD2B29">
        <w:rPr>
          <w:rFonts w:ascii="Arial" w:hAnsi="Arial" w:cs="Arial"/>
          <w:b/>
          <w:bCs/>
          <w:lang w:val="sr-Cyrl-CS"/>
        </w:rPr>
        <w:t xml:space="preserve">. </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Cs/>
          <w:lang w:val="sr-Cyrl-CS"/>
        </w:rPr>
      </w:pPr>
      <w:r w:rsidRPr="00DD2B29">
        <w:rPr>
          <w:rFonts w:ascii="Arial" w:hAnsi="Arial" w:cs="Arial"/>
          <w:b/>
          <w:u w:val="single"/>
          <w:lang w:val="sr-Cyrl-CS"/>
        </w:rPr>
        <w:t>Место испоруке</w:t>
      </w:r>
      <w:r w:rsidRPr="00DD2B29">
        <w:rPr>
          <w:rFonts w:ascii="Arial" w:hAnsi="Arial" w:cs="Arial"/>
          <w:b/>
          <w:bCs/>
          <w:lang w:val="sr-Cyrl-CS"/>
        </w:rPr>
        <w:t xml:space="preserve"> </w:t>
      </w:r>
      <w:r w:rsidRPr="00DD2B29">
        <w:rPr>
          <w:rFonts w:ascii="Arial" w:hAnsi="Arial" w:cs="Arial"/>
          <w:bCs/>
          <w:lang w:val="sr-Cyrl-CS"/>
        </w:rPr>
        <w:t xml:space="preserve"> је fco.Наручилац - испорука на терену </w:t>
      </w:r>
      <w:r w:rsidRPr="00DD2B29">
        <w:rPr>
          <w:rFonts w:ascii="Arial" w:hAnsi="Arial" w:cs="Arial"/>
          <w:b/>
          <w:bCs/>
          <w:lang w:val="sr-Cyrl-CS"/>
        </w:rPr>
        <w:t xml:space="preserve">у кругу до 15 км </w:t>
      </w:r>
      <w:r w:rsidRPr="00DD2B29">
        <w:rPr>
          <w:rFonts w:ascii="Arial" w:hAnsi="Arial" w:cs="Arial"/>
          <w:bCs/>
          <w:lang w:val="sr-Cyrl-CS"/>
        </w:rPr>
        <w:t>од седишта Наручиоца у Баточини,</w:t>
      </w:r>
      <w:r>
        <w:rPr>
          <w:rFonts w:ascii="Arial" w:hAnsi="Arial" w:cs="Arial"/>
          <w:bCs/>
          <w:lang w:val="sr-Cyrl-CS"/>
        </w:rPr>
        <w:t xml:space="preserve"> </w:t>
      </w:r>
      <w:r w:rsidRPr="00DD2B29">
        <w:rPr>
          <w:rFonts w:ascii="Arial" w:hAnsi="Arial" w:cs="Arial"/>
          <w:bCs/>
          <w:lang w:val="sr-Cyrl-CS"/>
        </w:rPr>
        <w:t>на локацији на којој Наручилац у</w:t>
      </w:r>
      <w:r w:rsidR="00DE0254">
        <w:rPr>
          <w:rFonts w:ascii="Arial" w:hAnsi="Arial" w:cs="Arial"/>
          <w:bCs/>
          <w:lang w:val="sr-Cyrl-CS"/>
        </w:rPr>
        <w:t xml:space="preserve"> моменту испоруке изводи радове, односно где захтева Наручилац.</w:t>
      </w:r>
    </w:p>
    <w:p w:rsidR="00DD2B29" w:rsidRPr="00DD2B29" w:rsidRDefault="00DD2B29" w:rsidP="00DD2B29">
      <w:pPr>
        <w:jc w:val="both"/>
        <w:rPr>
          <w:rFonts w:ascii="Arial" w:hAnsi="Arial" w:cs="Arial"/>
          <w:bCs/>
          <w:lang w:val="sr-Cyrl-CS"/>
        </w:rPr>
      </w:pPr>
    </w:p>
    <w:p w:rsidR="00134106" w:rsidRPr="0004354B" w:rsidRDefault="00DD2B29" w:rsidP="009D1D8A">
      <w:pPr>
        <w:jc w:val="both"/>
        <w:rPr>
          <w:rFonts w:ascii="Arial" w:hAnsi="Arial" w:cs="Arial"/>
          <w:bCs/>
        </w:rPr>
      </w:pPr>
      <w:r w:rsidRPr="00DD2B29">
        <w:rPr>
          <w:rFonts w:ascii="Arial" w:hAnsi="Arial" w:cs="Arial"/>
          <w:bCs/>
          <w:lang w:val="sr-Cyrl-CS"/>
        </w:rPr>
        <w:t xml:space="preserve">Уз сваку испоруку понуђач је дужан да достави одговарајући </w:t>
      </w:r>
      <w:r w:rsidRPr="00DD2B29">
        <w:rPr>
          <w:rFonts w:ascii="Arial" w:hAnsi="Arial" w:cs="Arial"/>
          <w:b/>
          <w:bCs/>
          <w:lang w:val="sr-Cyrl-CS"/>
        </w:rPr>
        <w:t>доказ -</w:t>
      </w:r>
      <w:r w:rsidRPr="00DD2B29">
        <w:rPr>
          <w:rFonts w:ascii="Arial" w:hAnsi="Arial" w:cs="Arial"/>
          <w:bCs/>
          <w:lang w:val="sr-Cyrl-CS"/>
        </w:rPr>
        <w:t xml:space="preserve"> </w:t>
      </w:r>
      <w:r w:rsidRPr="00DD2B29">
        <w:rPr>
          <w:rFonts w:ascii="Arial" w:hAnsi="Arial" w:cs="Arial"/>
          <w:b/>
          <w:bCs/>
          <w:lang w:val="sr-Cyrl-CS"/>
        </w:rPr>
        <w:t>картицу о мерењу на ваги</w:t>
      </w:r>
      <w:r w:rsidRPr="00DD2B29">
        <w:rPr>
          <w:rFonts w:ascii="Arial" w:hAnsi="Arial" w:cs="Arial"/>
          <w:bCs/>
          <w:lang w:val="sr-Cyrl-CS"/>
        </w:rPr>
        <w:t>, којом доказује да испоручени камен по количини одговара конкретној поруџбини</w:t>
      </w:r>
      <w:r w:rsidR="0004354B">
        <w:rPr>
          <w:rFonts w:ascii="Arial" w:hAnsi="Arial" w:cs="Arial"/>
          <w:bCs/>
        </w:rPr>
        <w:t>.</w:t>
      </w:r>
    </w:p>
    <w:p w:rsidR="00B81FB7" w:rsidRDefault="00B81FB7"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CA4DD1" w:rsidRDefault="00CA4DD1" w:rsidP="009D1D8A">
      <w:pPr>
        <w:jc w:val="both"/>
        <w:rPr>
          <w:rFonts w:ascii="Arial" w:hAnsi="Arial" w:cs="Arial"/>
          <w:bCs/>
          <w:lang w:val="sr-Cyrl-CS"/>
        </w:rPr>
      </w:pPr>
    </w:p>
    <w:p w:rsidR="005A3B4B" w:rsidRDefault="005A3B4B" w:rsidP="009D1D8A">
      <w:pPr>
        <w:jc w:val="both"/>
        <w:rPr>
          <w:rFonts w:ascii="Arial" w:hAnsi="Arial" w:cs="Arial"/>
          <w:bCs/>
          <w:lang w:val="sr-Cyrl-CS"/>
        </w:rPr>
      </w:pPr>
    </w:p>
    <w:p w:rsidR="005A3B4B" w:rsidRPr="00CA4DD1" w:rsidRDefault="005A3B4B" w:rsidP="009D1D8A">
      <w:pPr>
        <w:jc w:val="both"/>
        <w:rPr>
          <w:rFonts w:ascii="Arial" w:hAnsi="Arial" w:cs="Arial"/>
          <w:bCs/>
          <w:lang w:val="sr-Cyrl-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Default="00DD2B29" w:rsidP="009D1D8A">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CA4DD1" w:rsidRDefault="00CA4DD1" w:rsidP="009D1D8A">
      <w:pPr>
        <w:suppressAutoHyphens w:val="0"/>
        <w:autoSpaceDE w:val="0"/>
        <w:autoSpaceDN w:val="0"/>
        <w:adjustRightInd w:val="0"/>
        <w:spacing w:line="240" w:lineRule="auto"/>
        <w:jc w:val="both"/>
        <w:rPr>
          <w:rFonts w:ascii="Arial" w:eastAsiaTheme="minorHAnsi" w:hAnsi="Arial" w:cs="Arial"/>
          <w:kern w:val="0"/>
          <w:lang w:val="sr-Cyrl-CS" w:eastAsia="en-US"/>
        </w:rPr>
      </w:pPr>
    </w:p>
    <w:p w:rsidR="005A3B4B" w:rsidRDefault="005A3B4B" w:rsidP="009D1D8A">
      <w:pPr>
        <w:suppressAutoHyphens w:val="0"/>
        <w:autoSpaceDE w:val="0"/>
        <w:autoSpaceDN w:val="0"/>
        <w:adjustRightInd w:val="0"/>
        <w:spacing w:line="240" w:lineRule="auto"/>
        <w:jc w:val="both"/>
        <w:rPr>
          <w:rFonts w:ascii="Arial" w:eastAsiaTheme="minorHAnsi" w:hAnsi="Arial" w:cs="Arial"/>
          <w:kern w:val="0"/>
          <w:lang w:val="sr-Cyrl-CS" w:eastAsia="en-US"/>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Default="00134106" w:rsidP="00134106">
      <w:pPr>
        <w:jc w:val="both"/>
        <w:rPr>
          <w:rFonts w:ascii="Arial" w:hAnsi="Arial" w:cs="Arial"/>
          <w:b/>
          <w:bCs/>
          <w:i/>
          <w:iCs/>
          <w:sz w:val="28"/>
          <w:szCs w:val="28"/>
          <w:lang w:val="ru-RU"/>
        </w:rPr>
      </w:pPr>
    </w:p>
    <w:p w:rsidR="005A3B4B" w:rsidRPr="008566BF" w:rsidRDefault="005A3B4B"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C4340A" w:rsidRDefault="00C4340A" w:rsidP="00DE0254">
      <w:pPr>
        <w:pStyle w:val="ListParagraph"/>
        <w:tabs>
          <w:tab w:val="left" w:pos="680"/>
        </w:tabs>
        <w:ind w:left="0"/>
        <w:jc w:val="both"/>
        <w:rPr>
          <w:rFonts w:ascii="Arial" w:hAnsi="Arial" w:cs="Arial"/>
          <w:lang w:val="sr-Cyrl-CS"/>
        </w:rPr>
      </w:pPr>
    </w:p>
    <w:p w:rsidR="005A3B4B" w:rsidRPr="00C4340A" w:rsidRDefault="005A3B4B" w:rsidP="00DE0254">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B81FB7">
        <w:trPr>
          <w:trHeight w:val="548"/>
          <w:jc w:val="center"/>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B81FB7">
        <w:trPr>
          <w:jc w:val="center"/>
        </w:trPr>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04354B" w:rsidRDefault="0004354B" w:rsidP="00DE0254">
            <w:pPr>
              <w:pStyle w:val="ListParagraph"/>
              <w:ind w:left="0"/>
              <w:rPr>
                <w:rFonts w:ascii="Arial" w:hAnsi="Arial" w:cs="Arial"/>
                <w:i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lastRenderedPageBreak/>
              <w:t>5.</w:t>
            </w:r>
          </w:p>
        </w:tc>
        <w:tc>
          <w:tcPr>
            <w:tcW w:w="4123" w:type="dxa"/>
            <w:shd w:val="clear" w:color="auto" w:fill="auto"/>
          </w:tcPr>
          <w:p w:rsidR="00DE0254" w:rsidRPr="00C4340A" w:rsidRDefault="00DE0254" w:rsidP="009723C6">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 xml:space="preserve">односно </w:t>
            </w:r>
            <w:r w:rsidR="009723C6">
              <w:rPr>
                <w:rFonts w:ascii="Arial" w:hAnsi="Arial" w:cs="Arial"/>
                <w:iCs/>
                <w:lang w:val="sr-Cyrl-CS"/>
              </w:rPr>
              <w:t>одобрење за извођење рударских радова</w:t>
            </w:r>
          </w:p>
        </w:tc>
        <w:tc>
          <w:tcPr>
            <w:tcW w:w="4526" w:type="dxa"/>
            <w:shd w:val="clear" w:color="auto" w:fill="auto"/>
          </w:tcPr>
          <w:p w:rsidR="00C4340A" w:rsidRDefault="00C4340A" w:rsidP="00DE0254">
            <w:pPr>
              <w:pStyle w:val="ListParagraph"/>
              <w:ind w:left="0"/>
              <w:rPr>
                <w:rFonts w:ascii="Arial" w:hAnsi="Arial" w:cs="Arial"/>
                <w:b/>
              </w:rPr>
            </w:pPr>
          </w:p>
          <w:p w:rsidR="00DE0254" w:rsidRPr="00271C78" w:rsidRDefault="00DE0254" w:rsidP="00DE0254">
            <w:pPr>
              <w:pStyle w:val="ListParagraph"/>
              <w:ind w:left="0"/>
              <w:rPr>
                <w:rFonts w:ascii="Arial" w:hAnsi="Arial" w:cs="Arial"/>
                <w:i/>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Одобрење </w:t>
            </w:r>
            <w:r w:rsidR="00B92709">
              <w:rPr>
                <w:rFonts w:ascii="Arial" w:hAnsi="Arial" w:cs="Arial"/>
              </w:rPr>
              <w:t>за извођење рударских радова</w:t>
            </w:r>
            <w:r w:rsidR="00C4340A">
              <w:rPr>
                <w:rFonts w:ascii="Arial" w:hAnsi="Arial" w:cs="Arial"/>
              </w:rPr>
              <w:t xml:space="preserve">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DE0254" w:rsidRPr="00C4340A" w:rsidRDefault="00DE0254" w:rsidP="00DE0254">
            <w:pPr>
              <w:rPr>
                <w:rFonts w:ascii="Arial" w:hAnsi="Arial" w:cs="Arial"/>
                <w:lang w:val="sr-Cyrl-CS"/>
              </w:rPr>
            </w:pPr>
          </w:p>
        </w:tc>
      </w:tr>
    </w:tbl>
    <w:p w:rsidR="00134106" w:rsidRDefault="00134106" w:rsidP="00134106">
      <w:pPr>
        <w:pStyle w:val="ListParagraph"/>
        <w:jc w:val="both"/>
        <w:rPr>
          <w:rFonts w:ascii="Arial" w:hAnsi="Arial" w:cs="Arial"/>
          <w:b/>
          <w:bCs/>
          <w:i/>
          <w:iCs/>
          <w:lang w:val="sr-Cyrl-CS"/>
        </w:rPr>
      </w:pPr>
    </w:p>
    <w:p w:rsidR="00C4340A" w:rsidRPr="00CF0B41" w:rsidRDefault="00C4340A"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Default="00DE0254" w:rsidP="00DE0254">
      <w:pPr>
        <w:pStyle w:val="ListParagraph"/>
        <w:tabs>
          <w:tab w:val="left" w:pos="680"/>
        </w:tabs>
        <w:ind w:left="0"/>
        <w:jc w:val="both"/>
        <w:rPr>
          <w:rFonts w:ascii="Arial" w:eastAsia="TimesNewRomanPS-BoldMT" w:hAnsi="Arial" w:cs="Arial"/>
          <w:bCs/>
          <w:color w:val="auto"/>
          <w:lang w:val="sr-Cyrl-CS"/>
        </w:rPr>
      </w:pPr>
    </w:p>
    <w:p w:rsidR="005A3B4B" w:rsidRPr="00257765" w:rsidRDefault="005A3B4B"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986EF9" w:rsidP="00343FEA">
            <w:pPr>
              <w:jc w:val="center"/>
              <w:rPr>
                <w:rFonts w:ascii="Arial" w:hAnsi="Arial" w:cs="Arial"/>
                <w:color w:val="auto"/>
                <w:sz w:val="28"/>
                <w:szCs w:val="28"/>
                <w:lang w:val="sr-Cyrl-CS"/>
              </w:rPr>
            </w:pPr>
            <w:r w:rsidRPr="00271C78">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AC35BD" w:rsidRDefault="003538FD" w:rsidP="003538FD">
            <w:pPr>
              <w:rPr>
                <w:rFonts w:ascii="Arial" w:hAnsi="Arial" w:cs="Arial"/>
                <w:i/>
                <w:iCs/>
              </w:rPr>
            </w:pPr>
            <w:r>
              <w:rPr>
                <w:rFonts w:ascii="Arial" w:hAnsi="Arial" w:cs="Arial"/>
                <w:lang w:val="ru-RU"/>
              </w:rPr>
              <w:t>-</w:t>
            </w: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w:t>
            </w:r>
            <w:r w:rsidRPr="00AC35BD">
              <w:rPr>
                <w:rFonts w:ascii="Arial" w:hAnsi="Arial" w:cs="Arial"/>
                <w:lang w:val="sr-Cyrl-CS"/>
              </w:rPr>
              <w:t>капацитету</w:t>
            </w:r>
            <w:r w:rsidRPr="00AC35BD">
              <w:rPr>
                <w:rFonts w:ascii="Arial" w:hAnsi="Arial" w:cs="Arial"/>
                <w:lang w:val="ru-RU"/>
              </w:rPr>
              <w:t xml:space="preserve"> </w:t>
            </w:r>
            <w:r w:rsidRPr="00AC35BD">
              <w:rPr>
                <w:rFonts w:ascii="Arial" w:hAnsi="Arial" w:cs="Arial"/>
                <w:i/>
                <w:iCs/>
                <w:lang w:val="sr-Cyrl-CS"/>
              </w:rPr>
              <w:t>(</w:t>
            </w:r>
            <w:r w:rsidRPr="00AC35BD">
              <w:rPr>
                <w:rFonts w:ascii="Arial" w:hAnsi="Arial" w:cs="Arial"/>
                <w:i/>
                <w:lang w:val="sr-Cyrl-CS"/>
              </w:rPr>
              <w:t xml:space="preserve">Образац </w:t>
            </w:r>
            <w:r w:rsidR="00AC35BD" w:rsidRPr="00AC35BD">
              <w:rPr>
                <w:rFonts w:ascii="Arial" w:hAnsi="Arial" w:cs="Arial"/>
                <w:i/>
              </w:rPr>
              <w:t>7</w:t>
            </w:r>
            <w:r w:rsidR="00AC35BD">
              <w:rPr>
                <w:rFonts w:ascii="Arial" w:hAnsi="Arial" w:cs="Arial"/>
                <w:i/>
              </w:rPr>
              <w:t>.</w:t>
            </w:r>
            <w:r w:rsidRPr="00AC35BD">
              <w:rPr>
                <w:rFonts w:ascii="Arial" w:hAnsi="Arial" w:cs="Arial"/>
                <w:i/>
                <w:lang w:val="sr-Cyrl-CS"/>
              </w:rPr>
              <w:t xml:space="preserve"> у поглављу </w:t>
            </w:r>
            <w:r w:rsidR="00AC35BD" w:rsidRPr="00AC35BD">
              <w:rPr>
                <w:rFonts w:ascii="Arial" w:hAnsi="Arial" w:cs="Arial"/>
                <w:bCs/>
                <w:i/>
                <w:iCs/>
              </w:rPr>
              <w:t>VII</w:t>
            </w:r>
            <w:r w:rsidRPr="00AC35BD">
              <w:rPr>
                <w:rFonts w:ascii="Arial" w:hAnsi="Arial" w:cs="Arial"/>
                <w:i/>
                <w:iCs/>
                <w:lang w:val="sr-Cyrl-CS"/>
              </w:rPr>
              <w:t>),</w:t>
            </w:r>
          </w:p>
          <w:p w:rsidR="003538FD" w:rsidRPr="00254BDB" w:rsidRDefault="003538FD" w:rsidP="003538FD">
            <w:pPr>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 xml:space="preserve">за средства набављена до </w:t>
            </w:r>
            <w:r w:rsidRPr="00983CAE">
              <w:rPr>
                <w:rFonts w:ascii="Arial" w:eastAsia="Times New Roman" w:hAnsi="Arial" w:cs="Arial"/>
                <w:color w:val="auto"/>
                <w:kern w:val="0"/>
                <w:lang w:val="ru-RU" w:eastAsia="en-US"/>
              </w:rPr>
              <w:t>31.12.201</w:t>
            </w:r>
            <w:r w:rsidR="00806C0B" w:rsidRPr="00983CAE">
              <w:rPr>
                <w:rFonts w:ascii="Arial" w:eastAsia="Times New Roman" w:hAnsi="Arial" w:cs="Arial"/>
                <w:color w:val="auto"/>
                <w:kern w:val="0"/>
                <w:lang w:val="ru-RU" w:eastAsia="en-US"/>
              </w:rPr>
              <w:t>7</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w:t>
            </w:r>
            <w:r w:rsidRPr="00983CAE">
              <w:rPr>
                <w:rFonts w:ascii="Arial" w:eastAsia="Times New Roman" w:hAnsi="Arial" w:cs="Arial"/>
                <w:color w:val="auto"/>
                <w:kern w:val="0"/>
                <w:lang w:val="ru-RU" w:eastAsia="en-US"/>
              </w:rPr>
              <w:t>1.1.201</w:t>
            </w:r>
            <w:r w:rsidR="00806C0B" w:rsidRPr="00983CAE">
              <w:rPr>
                <w:rFonts w:ascii="Arial" w:eastAsia="Times New Roman" w:hAnsi="Arial" w:cs="Arial"/>
                <w:color w:val="auto"/>
                <w:kern w:val="0"/>
                <w:lang w:val="ru-RU" w:eastAsia="en-US"/>
              </w:rPr>
              <w:t>8</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986EF9" w:rsidRPr="003538F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w:t>
            </w:r>
            <w:r w:rsidRPr="003538FD">
              <w:rPr>
                <w:rFonts w:ascii="Arial" w:eastAsia="Times New Roman" w:hAnsi="Arial" w:cs="Arial"/>
                <w:color w:val="auto"/>
                <w:kern w:val="0"/>
                <w:u w:val="single"/>
                <w:lang w:val="sr-Cyrl-CS" w:eastAsia="en-US"/>
              </w:rPr>
              <w:t xml:space="preserve"> </w:t>
            </w:r>
            <w:r w:rsidRPr="003538FD">
              <w:rPr>
                <w:rFonts w:ascii="Arial" w:eastAsia="Times New Roman" w:hAnsi="Arial" w:cs="Arial"/>
                <w:color w:val="auto"/>
                <w:kern w:val="0"/>
                <w:u w:val="single"/>
                <w:lang w:val="ru-RU" w:eastAsia="en-US"/>
              </w:rPr>
              <w:t>уписати везу са доказом о располагању.</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86EF9" w:rsidRPr="00C4340A" w:rsidRDefault="00986EF9" w:rsidP="00343FEA">
            <w:pPr>
              <w:pStyle w:val="ListParagraph"/>
              <w:numPr>
                <w:ilvl w:val="0"/>
                <w:numId w:val="18"/>
              </w:numPr>
              <w:ind w:left="326"/>
              <w:rPr>
                <w:rFonts w:ascii="Arial" w:hAnsi="Arial" w:cs="Arial"/>
                <w:iCs/>
              </w:rPr>
            </w:pPr>
            <w:r w:rsidRPr="00C4340A">
              <w:rPr>
                <w:rFonts w:ascii="Arial" w:hAnsi="Arial" w:cs="Arial"/>
                <w:iCs/>
                <w:lang w:val="sr-Cyrl-CS"/>
              </w:rPr>
              <w:t>Машина дробилица, минималног дневног капацитета од 1500 тона  – 1 комад,</w:t>
            </w:r>
          </w:p>
          <w:p w:rsidR="00986EF9" w:rsidRPr="00C4340A" w:rsidRDefault="00986EF9" w:rsidP="00343FEA">
            <w:pPr>
              <w:pStyle w:val="ListParagraph"/>
              <w:numPr>
                <w:ilvl w:val="0"/>
                <w:numId w:val="18"/>
              </w:numPr>
              <w:ind w:left="326" w:hanging="326"/>
              <w:rPr>
                <w:rFonts w:ascii="Arial" w:hAnsi="Arial" w:cs="Arial"/>
                <w:iCs/>
              </w:rPr>
            </w:pPr>
            <w:r w:rsidRPr="00C4340A">
              <w:rPr>
                <w:rFonts w:ascii="Arial" w:hAnsi="Arial" w:cs="Arial"/>
                <w:iCs/>
                <w:lang w:val="sr-Cyrl-CS"/>
              </w:rPr>
              <w:t xml:space="preserve">Камиони кипери носивисти </w:t>
            </w:r>
            <w:r>
              <w:rPr>
                <w:rFonts w:ascii="Arial" w:hAnsi="Arial" w:cs="Arial"/>
                <w:iCs/>
                <w:lang w:val="sr-Cyrl-CS"/>
              </w:rPr>
              <w:t>10-</w:t>
            </w:r>
            <w:r w:rsidRPr="00C4340A">
              <w:rPr>
                <w:rFonts w:ascii="Arial" w:hAnsi="Arial" w:cs="Arial"/>
                <w:iCs/>
                <w:lang w:val="sr-Latn-CS"/>
              </w:rPr>
              <w:t>20</w:t>
            </w:r>
            <w:r w:rsidRPr="00C4340A">
              <w:rPr>
                <w:rFonts w:ascii="Arial" w:hAnsi="Arial" w:cs="Arial"/>
                <w:iCs/>
                <w:lang w:val="sr-Cyrl-CS"/>
              </w:rPr>
              <w:t xml:space="preserve"> тона</w:t>
            </w:r>
            <w:r w:rsidRPr="00C4340A">
              <w:rPr>
                <w:rFonts w:ascii="Arial" w:hAnsi="Arial" w:cs="Arial"/>
                <w:iCs/>
                <w:lang w:val="sr-Latn-CS"/>
              </w:rPr>
              <w:t xml:space="preserve"> </w:t>
            </w:r>
            <w:r w:rsidRPr="00C4340A">
              <w:rPr>
                <w:rFonts w:ascii="Arial" w:hAnsi="Arial" w:cs="Arial"/>
                <w:iCs/>
                <w:lang w:val="sr-Cyrl-CS"/>
              </w:rPr>
              <w:t xml:space="preserve">за превоз камена </w:t>
            </w:r>
            <w:r w:rsidRPr="00C4340A">
              <w:rPr>
                <w:rFonts w:ascii="Arial" w:hAnsi="Arial" w:cs="Arial"/>
                <w:iCs/>
                <w:lang w:val="sr-Latn-CS"/>
              </w:rPr>
              <w:t xml:space="preserve">franco </w:t>
            </w:r>
            <w:r w:rsidRPr="00C4340A">
              <w:rPr>
                <w:rFonts w:ascii="Arial" w:hAnsi="Arial" w:cs="Arial"/>
                <w:iCs/>
                <w:lang w:val="sr-Cyrl-CS"/>
              </w:rPr>
              <w:t>Наручилац – 2 комада.</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ДОЗВОЛА О ЕКСПОЛАТАЦИОНОМ ПРАВУ</w:t>
            </w:r>
          </w:p>
        </w:tc>
        <w:tc>
          <w:tcPr>
            <w:tcW w:w="4347" w:type="dxa"/>
            <w:vMerge w:val="restart"/>
            <w:shd w:val="clear" w:color="auto" w:fill="FFFFFF"/>
          </w:tcPr>
          <w:p w:rsidR="00986EF9" w:rsidRPr="003538FD" w:rsidRDefault="003538FD" w:rsidP="003538FD">
            <w:pPr>
              <w:pStyle w:val="ListParagraph"/>
              <w:ind w:left="0"/>
              <w:rPr>
                <w:rFonts w:ascii="Arial" w:hAnsi="Arial" w:cs="Arial"/>
                <w:i/>
                <w:lang w:val="sr-Cyrl-CS"/>
              </w:rPr>
            </w:pPr>
            <w:r>
              <w:rPr>
                <w:rFonts w:ascii="Arial" w:eastAsia="Times New Roman" w:hAnsi="Arial" w:cs="Arial"/>
                <w:color w:val="auto"/>
                <w:kern w:val="0"/>
                <w:lang w:val="ru-RU" w:eastAsia="en-US"/>
              </w:rPr>
              <w:t>- Дозвола (решење, одобрење) о експлоатационом праву за мајдан из којег се испоручује камени агрегат, коју издаје Министарство</w:t>
            </w:r>
            <w:r>
              <w:rPr>
                <w:rFonts w:ascii="Arial" w:hAnsi="Arial" w:cs="Arial"/>
              </w:rPr>
              <w:t xml:space="preserve"> рударства и енергетике,</w:t>
            </w:r>
            <w:r w:rsidRPr="00271C78">
              <w:rPr>
                <w:rFonts w:ascii="Arial" w:hAnsi="Arial" w:cs="Arial"/>
              </w:rPr>
              <w:t xml:space="preserve"> у виду неоверене копије</w:t>
            </w:r>
            <w:r w:rsidRPr="00271C78">
              <w:rPr>
                <w:rFonts w:ascii="Arial" w:hAnsi="Arial" w:cs="Arial"/>
                <w:i/>
              </w:rPr>
              <w:t xml:space="preserve">. </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Pr>
                <w:rFonts w:ascii="Arial" w:hAnsi="Arial" w:cs="Arial"/>
                <w:iCs/>
                <w:lang w:val="sr-Cyrl-CS"/>
              </w:rPr>
              <w:t>д</w:t>
            </w:r>
            <w:r w:rsidRPr="003538FD">
              <w:rPr>
                <w:rFonts w:ascii="Arial" w:hAnsi="Arial" w:cs="Arial"/>
                <w:iCs/>
                <w:lang w:val="sr-Cyrl-CS"/>
              </w:rPr>
              <w:t>озволу о експлоатационом праву за мајдан из којег се испоручује камени агрегат</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lastRenderedPageBreak/>
              <w:t>3.</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АТЕСТИ</w:t>
            </w:r>
          </w:p>
        </w:tc>
        <w:tc>
          <w:tcPr>
            <w:tcW w:w="4347" w:type="dxa"/>
            <w:vMerge w:val="restart"/>
            <w:shd w:val="clear" w:color="auto" w:fill="FFFFFF"/>
          </w:tcPr>
          <w:p w:rsidR="00986EF9" w:rsidRDefault="003538FD" w:rsidP="003538FD">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Фотокопија важећих атеста о квалитету камена за гранулације каменог агрегата наведене у спецификацији добара у склопу конкурсне документације. </w:t>
            </w:r>
          </w:p>
          <w:p w:rsidR="003538FD" w:rsidRPr="00271C78" w:rsidRDefault="003538FD" w:rsidP="003538FD">
            <w:pPr>
              <w:rPr>
                <w:rFonts w:ascii="Arial" w:hAnsi="Arial" w:cs="Arial"/>
                <w:color w:val="auto"/>
                <w:sz w:val="28"/>
                <w:szCs w:val="28"/>
                <w:lang w:val="sr-Cyrl-C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Узорци за испитивање узети искључиво од стране акредитоване лабораторије.</w:t>
            </w:r>
            <w:r>
              <w:rPr>
                <w:rFonts w:ascii="Arial" w:eastAsia="Times New Roman" w:hAnsi="Arial" w:cs="Arial"/>
                <w:color w:val="auto"/>
                <w:kern w:val="0"/>
                <w:lang w:val="ru-RU" w:eastAsia="en-US"/>
              </w:rPr>
              <w:t xml:space="preserve"> </w:t>
            </w: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20"/>
              </w:numPr>
              <w:ind w:left="326"/>
              <w:rPr>
                <w:rFonts w:ascii="Arial" w:hAnsi="Arial" w:cs="Arial"/>
                <w:iCs/>
                <w:lang w:val="sr-Cyrl-CS"/>
              </w:rPr>
            </w:pPr>
            <w:r w:rsidRPr="003538FD">
              <w:rPr>
                <w:rFonts w:ascii="Arial" w:hAnsi="Arial" w:cs="Arial"/>
                <w:iCs/>
                <w:lang w:val="sr-Cyrl-CS"/>
              </w:rPr>
              <w:t>Да поседује важеће атесте о квалитету камена, за тражене гранулације каменог агрегата</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DF4350" w:rsidRDefault="00DF4350" w:rsidP="00DF4350">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xml:space="preserve">. 1. </w:t>
      </w:r>
      <w:proofErr w:type="gramStart"/>
      <w:r w:rsidRPr="00DF4350">
        <w:rPr>
          <w:rFonts w:ascii="Arial" w:hAnsi="Arial" w:cs="Arial"/>
        </w:rPr>
        <w:t>тач</w:t>
      </w:r>
      <w:proofErr w:type="gramEnd"/>
      <w:r w:rsidRPr="00DF4350">
        <w:rPr>
          <w:rFonts w:ascii="Arial" w:hAnsi="Arial" w:cs="Arial"/>
        </w:rPr>
        <w:t xml:space="preserve">. 1) </w:t>
      </w:r>
      <w:proofErr w:type="gramStart"/>
      <w:r w:rsidRPr="00DF4350">
        <w:rPr>
          <w:rFonts w:ascii="Arial" w:hAnsi="Arial" w:cs="Arial"/>
        </w:rPr>
        <w:t>до</w:t>
      </w:r>
      <w:proofErr w:type="gramEnd"/>
      <w:r w:rsidRPr="00DF4350">
        <w:rPr>
          <w:rFonts w:ascii="Arial" w:hAnsi="Arial" w:cs="Arial"/>
        </w:rPr>
        <w:t xml:space="preserve"> 4)</w:t>
      </w:r>
      <w:r>
        <w:rPr>
          <w:rFonts w:ascii="Arial" w:hAnsi="Arial" w:cs="Arial"/>
        </w:rPr>
        <w:t xml:space="preserve"> и</w:t>
      </w:r>
      <w:r w:rsidRPr="00DF4350">
        <w:rPr>
          <w:rFonts w:ascii="Arial" w:hAnsi="Arial" w:cs="Arial"/>
        </w:rPr>
        <w:t xml:space="preserve"> чл. 75. </w:t>
      </w:r>
      <w:proofErr w:type="gramStart"/>
      <w:r w:rsidRPr="00DF4350">
        <w:rPr>
          <w:rFonts w:ascii="Arial" w:hAnsi="Arial" w:cs="Arial"/>
        </w:rPr>
        <w:t>ст</w:t>
      </w:r>
      <w:proofErr w:type="gramEnd"/>
      <w:r w:rsidRPr="00DF4350">
        <w:rPr>
          <w:rFonts w:ascii="Arial" w:hAnsi="Arial" w:cs="Arial"/>
        </w:rPr>
        <w:t xml:space="preserve">. 2. ЗЈН, дефинисане овом конкурсном документацијом. </w:t>
      </w:r>
    </w:p>
    <w:p w:rsidR="00DF4350" w:rsidRDefault="00DF4350" w:rsidP="00DF4350">
      <w:pPr>
        <w:pStyle w:val="ListParagraph"/>
        <w:jc w:val="both"/>
        <w:rPr>
          <w:rFonts w:ascii="Arial" w:hAnsi="Arial" w:cs="Arial"/>
        </w:rPr>
      </w:pPr>
    </w:p>
    <w:p w:rsidR="00DF4350" w:rsidRPr="00271C78" w:rsidRDefault="00DF4350" w:rsidP="00DF4350">
      <w:pPr>
        <w:pStyle w:val="ListParagraph"/>
        <w:ind w:left="0"/>
        <w:jc w:val="both"/>
        <w:rPr>
          <w:rFonts w:ascii="Arial" w:hAnsi="Arial" w:cs="Arial"/>
          <w:i/>
        </w:rPr>
      </w:pPr>
      <w:proofErr w:type="gramStart"/>
      <w:r w:rsidRPr="00DF4350">
        <w:rPr>
          <w:rFonts w:ascii="Arial" w:hAnsi="Arial" w:cs="Arial"/>
        </w:rPr>
        <w:t xml:space="preserve">Испуњеност </w:t>
      </w:r>
      <w:r w:rsidRPr="00DF4350">
        <w:rPr>
          <w:rFonts w:ascii="Arial" w:hAnsi="Arial" w:cs="Arial"/>
          <w:b/>
        </w:rPr>
        <w:t xml:space="preserve">обавезног услова </w:t>
      </w:r>
      <w:r w:rsidRPr="00DF4350">
        <w:rPr>
          <w:rFonts w:ascii="Arial" w:hAnsi="Arial" w:cs="Arial"/>
        </w:rPr>
        <w:t>за учешће у поступку предметне јавне набавке из чл.</w:t>
      </w:r>
      <w:proofErr w:type="gramEnd"/>
      <w:r w:rsidRPr="00DF4350">
        <w:rPr>
          <w:rFonts w:ascii="Arial" w:hAnsi="Arial" w:cs="Arial"/>
        </w:rPr>
        <w:t xml:space="preserve"> 75. </w:t>
      </w:r>
      <w:proofErr w:type="gramStart"/>
      <w:r w:rsidRPr="00DF4350">
        <w:rPr>
          <w:rFonts w:ascii="Arial" w:hAnsi="Arial" w:cs="Arial"/>
        </w:rPr>
        <w:t>ст</w:t>
      </w:r>
      <w:proofErr w:type="gramEnd"/>
      <w:r w:rsidRPr="00DF4350">
        <w:rPr>
          <w:rFonts w:ascii="Arial" w:hAnsi="Arial" w:cs="Arial"/>
        </w:rPr>
        <w:t xml:space="preserve">. 1. </w:t>
      </w:r>
      <w:proofErr w:type="gramStart"/>
      <w:r w:rsidRPr="00DF4350">
        <w:rPr>
          <w:rFonts w:ascii="Arial" w:hAnsi="Arial" w:cs="Arial"/>
        </w:rPr>
        <w:t>тач</w:t>
      </w:r>
      <w:proofErr w:type="gramEnd"/>
      <w:r w:rsidRPr="00DF4350">
        <w:rPr>
          <w:rFonts w:ascii="Arial" w:hAnsi="Arial" w:cs="Arial"/>
        </w:rPr>
        <w:t xml:space="preserve"> 5) ЗЈН, наведеног под редним бројем 5. </w:t>
      </w:r>
      <w:proofErr w:type="gramStart"/>
      <w:r w:rsidRPr="00DF4350">
        <w:rPr>
          <w:rFonts w:ascii="Arial" w:hAnsi="Arial" w:cs="Arial"/>
        </w:rPr>
        <w:t>у</w:t>
      </w:r>
      <w:proofErr w:type="gramEnd"/>
      <w:r w:rsidRPr="00DF4350">
        <w:rPr>
          <w:rFonts w:ascii="Arial" w:hAnsi="Arial" w:cs="Arial"/>
        </w:rPr>
        <w:t xml:space="preserve"> табеларном приказу обавезних услова, понуђач доказује достављањем </w:t>
      </w:r>
      <w:r w:rsidRPr="00DF4350">
        <w:rPr>
          <w:rFonts w:ascii="Arial" w:hAnsi="Arial" w:cs="Arial"/>
          <w:b/>
        </w:rPr>
        <w:t>ДОЗВОЛЕ</w:t>
      </w:r>
      <w:r w:rsidRPr="00DF4350">
        <w:rPr>
          <w:rFonts w:ascii="Arial" w:hAnsi="Arial" w:cs="Arial"/>
        </w:rPr>
        <w:t xml:space="preserve"> </w:t>
      </w:r>
      <w:r>
        <w:rPr>
          <w:rFonts w:ascii="Arial" w:hAnsi="Arial" w:cs="Arial"/>
        </w:rPr>
        <w:t>Министарства рударства и енергетике</w:t>
      </w:r>
      <w:r w:rsidRPr="00DF4350">
        <w:rPr>
          <w:rFonts w:ascii="Arial" w:hAnsi="Arial" w:cs="Arial"/>
        </w:rPr>
        <w:t xml:space="preserve"> </w:t>
      </w:r>
      <w:r>
        <w:rPr>
          <w:rFonts w:ascii="Arial" w:hAnsi="Arial" w:cs="Arial"/>
        </w:rPr>
        <w:t xml:space="preserve">за извођење рударских радова, </w:t>
      </w:r>
      <w:r w:rsidRPr="00271C78">
        <w:rPr>
          <w:rFonts w:ascii="Arial" w:hAnsi="Arial" w:cs="Arial"/>
        </w:rPr>
        <w:t>у виду неоверене копије</w:t>
      </w:r>
      <w:r w:rsidRPr="00271C78">
        <w:rPr>
          <w:rFonts w:ascii="Arial" w:hAnsi="Arial" w:cs="Arial"/>
          <w:i/>
        </w:rPr>
        <w:t xml:space="preserve">. </w:t>
      </w:r>
    </w:p>
    <w:p w:rsidR="00DF4350" w:rsidRDefault="00DF4350" w:rsidP="00134106">
      <w:pPr>
        <w:jc w:val="both"/>
        <w:rPr>
          <w:rFonts w:ascii="Arial" w:hAnsi="Arial" w:cs="Arial"/>
          <w:bCs/>
          <w:i/>
          <w:iCs/>
          <w:color w:val="C00000"/>
          <w:lang w:val="ru-RU"/>
        </w:rPr>
      </w:pPr>
    </w:p>
    <w:p w:rsidR="00DF4350" w:rsidRPr="00CF0B41" w:rsidRDefault="00DF4350" w:rsidP="00CF0B41">
      <w:pPr>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 2 и 3</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DF4350" w:rsidRPr="00254BDB" w:rsidRDefault="00DF4350" w:rsidP="00DF4350">
      <w:pPr>
        <w:pStyle w:val="ListParagraph"/>
        <w:numPr>
          <w:ilvl w:val="1"/>
          <w:numId w:val="4"/>
        </w:numPr>
        <w:jc w:val="both"/>
        <w:rPr>
          <w:rFonts w:ascii="Arial" w:hAnsi="Arial" w:cs="Arial"/>
          <w:iCs/>
        </w:rPr>
      </w:pPr>
      <w:r w:rsidRPr="00254BDB">
        <w:rPr>
          <w:rFonts w:ascii="Arial" w:hAnsi="Arial" w:cs="Arial"/>
          <w:iCs/>
        </w:rPr>
        <w:t>Технички капацитет:</w:t>
      </w:r>
    </w:p>
    <w:p w:rsidR="00DF4350" w:rsidRPr="00813BB8" w:rsidRDefault="00DF4350" w:rsidP="00DF4350">
      <w:pPr>
        <w:pStyle w:val="ListParagraph"/>
        <w:numPr>
          <w:ilvl w:val="0"/>
          <w:numId w:val="11"/>
        </w:numPr>
        <w:jc w:val="both"/>
        <w:rPr>
          <w:rFonts w:ascii="Arial" w:hAnsi="Arial" w:cs="Arial"/>
          <w:iCs/>
        </w:rPr>
      </w:pPr>
      <w:r>
        <w:rPr>
          <w:rFonts w:ascii="Arial" w:hAnsi="Arial" w:cs="Arial"/>
          <w:iCs/>
          <w:lang w:val="sr-Cyrl-CS"/>
        </w:rPr>
        <w:t>Машина дробилица, минималног дневног капацитета од 1500 тона  – 1 комад</w:t>
      </w:r>
    </w:p>
    <w:p w:rsidR="00DF4350" w:rsidRPr="009214C4" w:rsidRDefault="00DF4350" w:rsidP="00DF4350">
      <w:pPr>
        <w:pStyle w:val="ListParagraph"/>
        <w:numPr>
          <w:ilvl w:val="0"/>
          <w:numId w:val="11"/>
        </w:numPr>
        <w:jc w:val="both"/>
        <w:rPr>
          <w:rFonts w:ascii="Arial" w:hAnsi="Arial" w:cs="Arial"/>
          <w:iCs/>
        </w:rPr>
      </w:pPr>
      <w:r>
        <w:rPr>
          <w:rFonts w:ascii="Arial" w:hAnsi="Arial" w:cs="Arial"/>
          <w:iCs/>
          <w:lang w:val="sr-Cyrl-CS"/>
        </w:rPr>
        <w:t xml:space="preserve">Камиони кипери носивисти од 10 до 20 тона за превоз камена </w:t>
      </w:r>
      <w:r>
        <w:rPr>
          <w:rFonts w:ascii="Arial" w:hAnsi="Arial" w:cs="Arial"/>
          <w:iCs/>
          <w:lang w:val="sr-Latn-CS"/>
        </w:rPr>
        <w:t xml:space="preserve">franco </w:t>
      </w:r>
      <w:r>
        <w:rPr>
          <w:rFonts w:ascii="Arial" w:hAnsi="Arial" w:cs="Arial"/>
          <w:iCs/>
          <w:lang w:val="sr-Cyrl-CS"/>
        </w:rPr>
        <w:t>Наручилац – 2 комада</w:t>
      </w:r>
    </w:p>
    <w:p w:rsidR="00DF4350" w:rsidRPr="00254BDB" w:rsidRDefault="00DF4350" w:rsidP="00DF4350">
      <w:pPr>
        <w:jc w:val="both"/>
        <w:rPr>
          <w:rFonts w:ascii="Arial" w:hAnsi="Arial" w:cs="Arial"/>
          <w:b/>
          <w:iCs/>
          <w:u w:val="single"/>
          <w:lang w:val="sr-Cyrl-CS"/>
        </w:rPr>
      </w:pPr>
      <w:r w:rsidRPr="00254BDB">
        <w:rPr>
          <w:rFonts w:ascii="Arial" w:hAnsi="Arial" w:cs="Arial"/>
          <w:b/>
          <w:iCs/>
          <w:u w:val="single"/>
          <w:lang w:val="sr-Cyrl-CS"/>
        </w:rPr>
        <w:t>Докази:</w:t>
      </w:r>
    </w:p>
    <w:p w:rsidR="00DF4350" w:rsidRPr="0048716A" w:rsidRDefault="00DF4350" w:rsidP="0048716A">
      <w:pPr>
        <w:pStyle w:val="ListParagraph"/>
        <w:numPr>
          <w:ilvl w:val="0"/>
          <w:numId w:val="33"/>
        </w:numPr>
        <w:ind w:left="360"/>
        <w:jc w:val="both"/>
        <w:rPr>
          <w:rFonts w:ascii="Arial" w:hAnsi="Arial" w:cs="Arial"/>
          <w:b/>
          <w:i/>
          <w:iCs/>
        </w:rPr>
      </w:pPr>
      <w:r w:rsidRPr="0048716A">
        <w:rPr>
          <w:rFonts w:ascii="Arial" w:hAnsi="Arial" w:cs="Arial"/>
          <w:lang w:val="ru-RU"/>
        </w:rPr>
        <w:t xml:space="preserve">Изјава </w:t>
      </w:r>
      <w:r w:rsidRPr="0048716A">
        <w:rPr>
          <w:rFonts w:ascii="Arial" w:hAnsi="Arial" w:cs="Arial"/>
          <w:lang w:val="sr-Cyrl-CS"/>
        </w:rPr>
        <w:t xml:space="preserve">понуђача </w:t>
      </w:r>
      <w:r w:rsidRPr="0048716A">
        <w:rPr>
          <w:rFonts w:ascii="Arial" w:hAnsi="Arial" w:cs="Arial"/>
          <w:lang w:val="ru-RU"/>
        </w:rPr>
        <w:t>о</w:t>
      </w:r>
      <w:r w:rsidRPr="0048716A">
        <w:rPr>
          <w:rFonts w:ascii="Arial" w:hAnsi="Arial" w:cs="Arial"/>
          <w:lang w:val="sr-Cyrl-CS"/>
        </w:rPr>
        <w:t xml:space="preserve"> техничком капацитету</w:t>
      </w:r>
      <w:r w:rsidRPr="0048716A">
        <w:rPr>
          <w:rFonts w:ascii="Arial" w:hAnsi="Arial" w:cs="Arial"/>
          <w:lang w:val="ru-RU"/>
        </w:rPr>
        <w:t xml:space="preserve"> </w:t>
      </w:r>
      <w:r w:rsidRPr="0048716A">
        <w:rPr>
          <w:rFonts w:ascii="Arial" w:hAnsi="Arial" w:cs="Arial"/>
          <w:b/>
          <w:i/>
          <w:iCs/>
          <w:lang w:val="sr-Cyrl-CS"/>
        </w:rPr>
        <w:t>(</w:t>
      </w:r>
      <w:r w:rsidRPr="0048716A">
        <w:rPr>
          <w:rFonts w:ascii="Arial" w:hAnsi="Arial" w:cs="Arial"/>
          <w:b/>
          <w:i/>
          <w:lang w:val="sr-Cyrl-CS"/>
        </w:rPr>
        <w:t xml:space="preserve">Образац </w:t>
      </w:r>
      <w:r w:rsidR="00AC35BD" w:rsidRPr="0048716A">
        <w:rPr>
          <w:rFonts w:ascii="Arial" w:hAnsi="Arial" w:cs="Arial"/>
          <w:b/>
          <w:i/>
        </w:rPr>
        <w:t>7.</w:t>
      </w:r>
      <w:r w:rsidRPr="0048716A">
        <w:rPr>
          <w:rFonts w:ascii="Arial" w:hAnsi="Arial" w:cs="Arial"/>
          <w:b/>
          <w:i/>
          <w:lang w:val="sr-Cyrl-CS"/>
        </w:rPr>
        <w:t xml:space="preserve"> у поглављу </w:t>
      </w:r>
      <w:r w:rsidR="00AC35BD" w:rsidRPr="0048716A">
        <w:rPr>
          <w:rFonts w:ascii="Arial" w:hAnsi="Arial" w:cs="Arial"/>
          <w:b/>
          <w:bCs/>
          <w:i/>
          <w:iCs/>
        </w:rPr>
        <w:t>VII</w:t>
      </w:r>
      <w:r w:rsidRPr="0048716A">
        <w:rPr>
          <w:rFonts w:ascii="Arial" w:hAnsi="Arial" w:cs="Arial"/>
          <w:b/>
          <w:i/>
          <w:iCs/>
          <w:lang w:val="sr-Cyrl-CS"/>
        </w:rPr>
        <w:t>),</w:t>
      </w:r>
    </w:p>
    <w:p w:rsidR="00DF4350" w:rsidRPr="0048716A" w:rsidRDefault="00DF4350" w:rsidP="0048716A">
      <w:pPr>
        <w:pStyle w:val="ListParagraph"/>
        <w:numPr>
          <w:ilvl w:val="0"/>
          <w:numId w:val="33"/>
        </w:numPr>
        <w:ind w:left="360"/>
        <w:jc w:val="both"/>
        <w:rPr>
          <w:rFonts w:ascii="Arial" w:hAnsi="Arial" w:cs="Arial"/>
          <w:lang w:val="sr-Cyrl-CS"/>
        </w:rPr>
      </w:pPr>
      <w:r w:rsidRPr="0048716A">
        <w:rPr>
          <w:rFonts w:ascii="Arial" w:eastAsia="Times New Roman" w:hAnsi="Arial" w:cs="Arial"/>
          <w:color w:val="auto"/>
          <w:kern w:val="0"/>
          <w:lang w:val="ru-RU" w:eastAsia="en-US"/>
        </w:rPr>
        <w:t>за средства набављена до 31.12.201</w:t>
      </w:r>
      <w:r w:rsidR="00806C0B" w:rsidRPr="0048716A">
        <w:rPr>
          <w:rFonts w:ascii="Arial" w:eastAsia="Times New Roman" w:hAnsi="Arial" w:cs="Arial"/>
          <w:color w:val="auto"/>
          <w:kern w:val="0"/>
          <w:lang w:val="ru-RU" w:eastAsia="en-US"/>
        </w:rPr>
        <w:t>7</w:t>
      </w:r>
      <w:r w:rsidRPr="0048716A">
        <w:rPr>
          <w:rFonts w:ascii="Arial" w:eastAsia="Times New Roman" w:hAnsi="Arial" w:cs="Arial"/>
          <w:color w:val="auto"/>
          <w:kern w:val="0"/>
          <w:lang w:val="ru-RU" w:eastAsia="en-US"/>
        </w:rPr>
        <w:t xml:space="preserve">. године - пописна листа </w:t>
      </w:r>
      <w:r w:rsidRPr="0048716A">
        <w:rPr>
          <w:rFonts w:ascii="Arial" w:eastAsia="Times New Roman" w:hAnsi="Arial" w:cs="Arial"/>
          <w:b/>
          <w:bCs/>
          <w:color w:val="auto"/>
          <w:kern w:val="0"/>
          <w:lang w:val="ru-RU" w:eastAsia="en-US"/>
        </w:rPr>
        <w:t>или</w:t>
      </w:r>
      <w:r w:rsidRPr="0048716A">
        <w:rPr>
          <w:rFonts w:ascii="Arial" w:eastAsia="Times New Roman" w:hAnsi="Arial" w:cs="Arial"/>
          <w:b/>
          <w:bCs/>
          <w:color w:val="auto"/>
          <w:kern w:val="0"/>
          <w:lang w:val="sr-Cyrl-CS" w:eastAsia="en-US"/>
        </w:rPr>
        <w:t xml:space="preserve"> </w:t>
      </w:r>
      <w:r w:rsidRPr="0048716A">
        <w:rPr>
          <w:rFonts w:ascii="Arial" w:eastAsia="Times New Roman" w:hAnsi="Arial" w:cs="Arial"/>
          <w:color w:val="auto"/>
          <w:kern w:val="0"/>
          <w:lang w:val="ru-RU" w:eastAsia="en-US"/>
        </w:rPr>
        <w:t>аналитичке картице основних средстава, на којима ће маркером бити</w:t>
      </w:r>
      <w:r w:rsidRPr="0048716A">
        <w:rPr>
          <w:rFonts w:ascii="Arial" w:eastAsia="Times New Roman" w:hAnsi="Arial" w:cs="Arial"/>
          <w:b/>
          <w:bCs/>
          <w:color w:val="auto"/>
          <w:kern w:val="0"/>
          <w:lang w:val="sr-Cyrl-CS" w:eastAsia="en-US"/>
        </w:rPr>
        <w:t xml:space="preserve"> </w:t>
      </w:r>
      <w:r w:rsidRPr="0048716A">
        <w:rPr>
          <w:rFonts w:ascii="Arial" w:eastAsia="Times New Roman" w:hAnsi="Arial" w:cs="Arial"/>
          <w:color w:val="auto"/>
          <w:kern w:val="0"/>
          <w:lang w:val="ru-RU" w:eastAsia="en-US"/>
        </w:rPr>
        <w:t>означена тражена техничка опрема;</w:t>
      </w:r>
    </w:p>
    <w:p w:rsidR="00DF4350" w:rsidRPr="0048716A" w:rsidRDefault="00DF4350" w:rsidP="0048716A">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8716A">
        <w:rPr>
          <w:rFonts w:ascii="Arial" w:eastAsia="Times New Roman" w:hAnsi="Arial" w:cs="Arial"/>
          <w:color w:val="auto"/>
          <w:kern w:val="0"/>
          <w:lang w:val="ru-RU" w:eastAsia="en-US"/>
        </w:rPr>
        <w:t>за средства набављена од 1.1.</w:t>
      </w:r>
      <w:r w:rsidR="00806C0B" w:rsidRPr="0048716A">
        <w:rPr>
          <w:rFonts w:ascii="Arial" w:eastAsia="Times New Roman" w:hAnsi="Arial" w:cs="Arial"/>
          <w:color w:val="auto"/>
          <w:kern w:val="0"/>
          <w:lang w:val="ru-RU" w:eastAsia="en-US"/>
        </w:rPr>
        <w:t>2018</w:t>
      </w:r>
      <w:r w:rsidRPr="0048716A">
        <w:rPr>
          <w:rFonts w:ascii="Arial" w:eastAsia="Times New Roman" w:hAnsi="Arial" w:cs="Arial"/>
          <w:color w:val="auto"/>
          <w:kern w:val="0"/>
          <w:lang w:val="ru-RU" w:eastAsia="en-US"/>
        </w:rPr>
        <w:t>. године рачун и отпремниц</w:t>
      </w:r>
      <w:r w:rsidRPr="0048716A">
        <w:rPr>
          <w:rFonts w:ascii="Arial" w:eastAsia="Times New Roman" w:hAnsi="Arial" w:cs="Arial"/>
          <w:color w:val="auto"/>
          <w:kern w:val="0"/>
          <w:lang w:eastAsia="en-US"/>
        </w:rPr>
        <w:t>a</w:t>
      </w:r>
      <w:r w:rsidRPr="0048716A">
        <w:rPr>
          <w:rFonts w:ascii="Arial" w:eastAsia="Times New Roman" w:hAnsi="Arial" w:cs="Arial"/>
          <w:color w:val="auto"/>
          <w:kern w:val="0"/>
          <w:lang w:val="ru-RU" w:eastAsia="en-US"/>
        </w:rPr>
        <w:t>;</w:t>
      </w:r>
    </w:p>
    <w:p w:rsidR="00DF4350" w:rsidRPr="0048716A" w:rsidRDefault="00DF4350" w:rsidP="0048716A">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8716A">
        <w:rPr>
          <w:rFonts w:ascii="Arial" w:eastAsia="Times New Roman" w:hAnsi="Arial" w:cs="Arial"/>
          <w:color w:val="auto"/>
          <w:kern w:val="0"/>
          <w:lang w:val="ru-RU" w:eastAsia="en-US"/>
        </w:rPr>
        <w:t>техничка опремљеност понуђача може се доказати и уговором о</w:t>
      </w:r>
      <w:r w:rsidRPr="0048716A">
        <w:rPr>
          <w:rFonts w:ascii="Arial" w:eastAsia="Times New Roman" w:hAnsi="Arial" w:cs="Arial"/>
          <w:color w:val="auto"/>
          <w:kern w:val="0"/>
          <w:lang w:val="sr-Cyrl-CS" w:eastAsia="en-US"/>
        </w:rPr>
        <w:t xml:space="preserve"> </w:t>
      </w:r>
      <w:r w:rsidRPr="0048716A">
        <w:rPr>
          <w:rFonts w:ascii="Arial" w:eastAsia="Times New Roman" w:hAnsi="Arial" w:cs="Arial"/>
          <w:color w:val="auto"/>
          <w:kern w:val="0"/>
          <w:lang w:val="ru-RU" w:eastAsia="en-US"/>
        </w:rPr>
        <w:t>закупу са пописном листом закуподавца на којој ће маркером бити</w:t>
      </w:r>
      <w:r w:rsidRPr="0048716A">
        <w:rPr>
          <w:rFonts w:ascii="Arial" w:eastAsia="Times New Roman" w:hAnsi="Arial" w:cs="Arial"/>
          <w:color w:val="auto"/>
          <w:kern w:val="0"/>
          <w:lang w:val="sr-Cyrl-CS" w:eastAsia="en-US"/>
        </w:rPr>
        <w:t xml:space="preserve"> </w:t>
      </w:r>
      <w:r w:rsidRPr="0048716A">
        <w:rPr>
          <w:rFonts w:ascii="Arial" w:eastAsia="Times New Roman" w:hAnsi="Arial" w:cs="Arial"/>
          <w:color w:val="auto"/>
          <w:kern w:val="0"/>
          <w:lang w:val="ru-RU" w:eastAsia="en-US"/>
        </w:rPr>
        <w:t>означена закупљена техничка опрема или уговором о лизингу</w:t>
      </w:r>
      <w:r w:rsidRPr="0048716A">
        <w:rPr>
          <w:rFonts w:ascii="Arial" w:eastAsia="Times New Roman" w:hAnsi="Arial" w:cs="Arial"/>
          <w:b/>
          <w:bCs/>
          <w:color w:val="auto"/>
          <w:kern w:val="0"/>
          <w:lang w:val="ru-RU" w:eastAsia="en-US"/>
        </w:rPr>
        <w:t>.</w:t>
      </w:r>
    </w:p>
    <w:p w:rsidR="00DF4350" w:rsidRPr="0048716A" w:rsidRDefault="0048716A" w:rsidP="0048716A">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u w:val="single"/>
          <w:lang w:val="ru-RU" w:eastAsia="en-US"/>
        </w:rPr>
      </w:pPr>
      <w:r>
        <w:rPr>
          <w:rFonts w:ascii="Arial" w:eastAsia="Times New Roman" w:hAnsi="Arial" w:cs="Arial"/>
          <w:color w:val="auto"/>
          <w:kern w:val="0"/>
          <w:lang w:val="ru-RU" w:eastAsia="en-US"/>
        </w:rPr>
        <w:t>з</w:t>
      </w:r>
      <w:r w:rsidR="00DF4350" w:rsidRPr="0048716A">
        <w:rPr>
          <w:rFonts w:ascii="Arial" w:eastAsia="Times New Roman" w:hAnsi="Arial" w:cs="Arial"/>
          <w:color w:val="auto"/>
          <w:kern w:val="0"/>
          <w:lang w:val="ru-RU" w:eastAsia="en-US"/>
        </w:rPr>
        <w:t>а моторна возила доставити фотокопију саобраћајне дозволе, очитану</w:t>
      </w:r>
      <w:r w:rsidR="00DF4350" w:rsidRPr="0048716A">
        <w:rPr>
          <w:rFonts w:ascii="Arial" w:eastAsia="Times New Roman" w:hAnsi="Arial" w:cs="Arial"/>
          <w:color w:val="auto"/>
          <w:kern w:val="0"/>
          <w:lang w:val="sr-Cyrl-CS" w:eastAsia="en-US"/>
        </w:rPr>
        <w:t xml:space="preserve"> </w:t>
      </w:r>
      <w:r w:rsidR="00DF4350" w:rsidRPr="0048716A">
        <w:rPr>
          <w:rFonts w:ascii="Arial" w:eastAsia="Times New Roman" w:hAnsi="Arial" w:cs="Arial"/>
          <w:color w:val="auto"/>
          <w:kern w:val="0"/>
          <w:lang w:val="ru-RU" w:eastAsia="en-US"/>
        </w:rPr>
        <w:t>саобраћајну дозволу, копију полисе обавезног осигурања возила,</w:t>
      </w:r>
      <w:r w:rsidR="00DF4350" w:rsidRPr="0048716A">
        <w:rPr>
          <w:rFonts w:ascii="Arial" w:eastAsia="Times New Roman" w:hAnsi="Arial" w:cs="Arial"/>
          <w:color w:val="auto"/>
          <w:kern w:val="0"/>
          <w:lang w:val="sr-Cyrl-CS" w:eastAsia="en-US"/>
        </w:rPr>
        <w:t xml:space="preserve"> </w:t>
      </w:r>
      <w:r w:rsidR="00DF4350" w:rsidRPr="0048716A">
        <w:rPr>
          <w:rFonts w:ascii="Arial" w:eastAsia="Times New Roman" w:hAnsi="Arial" w:cs="Arial"/>
          <w:color w:val="auto"/>
          <w:kern w:val="0"/>
          <w:lang w:val="ru-RU" w:eastAsia="en-US"/>
        </w:rPr>
        <w:t xml:space="preserve">важећих на дан отварања понуда. </w:t>
      </w:r>
      <w:r w:rsidR="00DF4350" w:rsidRPr="0048716A">
        <w:rPr>
          <w:rFonts w:ascii="Arial" w:eastAsia="Times New Roman" w:hAnsi="Arial" w:cs="Arial"/>
          <w:color w:val="auto"/>
          <w:kern w:val="0"/>
          <w:u w:val="single"/>
          <w:lang w:val="ru-RU" w:eastAsia="en-US"/>
        </w:rPr>
        <w:t>На фотокопији саобраћајне дозволе</w:t>
      </w:r>
      <w:r w:rsidR="00DF4350" w:rsidRPr="0048716A">
        <w:rPr>
          <w:rFonts w:ascii="Arial" w:eastAsia="Times New Roman" w:hAnsi="Arial" w:cs="Arial"/>
          <w:color w:val="auto"/>
          <w:kern w:val="0"/>
          <w:u w:val="single"/>
          <w:lang w:val="sr-Cyrl-CS" w:eastAsia="en-US"/>
        </w:rPr>
        <w:t xml:space="preserve"> </w:t>
      </w:r>
      <w:r w:rsidR="00DF4350" w:rsidRPr="0048716A">
        <w:rPr>
          <w:rFonts w:ascii="Arial" w:eastAsia="Times New Roman" w:hAnsi="Arial" w:cs="Arial"/>
          <w:color w:val="auto"/>
          <w:kern w:val="0"/>
          <w:u w:val="single"/>
          <w:lang w:val="ru-RU" w:eastAsia="en-US"/>
        </w:rPr>
        <w:t>уписати везу са доказом о располагању.</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48716A" w:rsidRDefault="0048716A"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48716A" w:rsidRDefault="0048716A"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48716A" w:rsidRPr="00E17AC8" w:rsidRDefault="0048716A"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48716A" w:rsidRPr="0048716A" w:rsidRDefault="00DF4350" w:rsidP="0048716A">
      <w:pPr>
        <w:pStyle w:val="ListParagraph"/>
        <w:numPr>
          <w:ilvl w:val="1"/>
          <w:numId w:val="4"/>
        </w:numPr>
        <w:jc w:val="both"/>
        <w:rPr>
          <w:rFonts w:ascii="Arial" w:hAnsi="Arial" w:cs="Arial"/>
          <w:b/>
          <w:i/>
          <w:iCs/>
        </w:rPr>
      </w:pPr>
      <w:r>
        <w:rPr>
          <w:rFonts w:ascii="Arial" w:hAnsi="Arial" w:cs="Arial"/>
          <w:iCs/>
          <w:lang w:val="sr-Cyrl-CS"/>
        </w:rPr>
        <w:lastRenderedPageBreak/>
        <w:t>Да поседује Дозволу о експлоатационом праву за мајдан из којег се испоручује камени агрегат, коју издаје Министарство</w:t>
      </w:r>
      <w:r w:rsidR="00E17AC8">
        <w:rPr>
          <w:rFonts w:ascii="Arial" w:hAnsi="Arial" w:cs="Arial"/>
          <w:iCs/>
          <w:lang w:val="sr-Cyrl-CS"/>
        </w:rPr>
        <w:t xml:space="preserve"> рударства и енергетике</w:t>
      </w:r>
    </w:p>
    <w:p w:rsidR="00DF4350" w:rsidRDefault="00DF4350" w:rsidP="00DF4350">
      <w:pPr>
        <w:pStyle w:val="ListParagraph"/>
        <w:ind w:left="0"/>
        <w:jc w:val="both"/>
        <w:rPr>
          <w:rFonts w:ascii="Arial" w:hAnsi="Arial" w:cs="Arial"/>
          <w:b/>
          <w:iCs/>
          <w:u w:val="single"/>
          <w:lang w:val="sr-Cyrl-CS"/>
        </w:rPr>
      </w:pPr>
      <w:r w:rsidRPr="00770C41">
        <w:rPr>
          <w:rFonts w:ascii="Arial" w:hAnsi="Arial" w:cs="Arial"/>
          <w:b/>
          <w:iCs/>
          <w:u w:val="single"/>
          <w:lang w:val="sr-Cyrl-C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Дозволе о експлоатационом праву за мајдан из којег се испоручује камени агрегат, коју издаје Министарство</w:t>
      </w:r>
      <w:r w:rsidR="00E17AC8">
        <w:rPr>
          <w:rFonts w:ascii="Arial" w:eastAsia="Times New Roman" w:hAnsi="Arial" w:cs="Arial"/>
          <w:color w:val="auto"/>
          <w:kern w:val="0"/>
          <w:lang w:val="ru-RU" w:eastAsia="en-US"/>
        </w:rPr>
        <w:t xml:space="preserve"> рударства и енергетике</w:t>
      </w:r>
      <w:r>
        <w:rPr>
          <w:rFonts w:ascii="Arial" w:eastAsia="Times New Roman" w:hAnsi="Arial" w:cs="Arial"/>
          <w:color w:val="auto"/>
          <w:kern w:val="0"/>
          <w:lang w:val="ru-RU" w:eastAsia="en-US"/>
        </w:rPr>
        <w:t>.</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DF4350" w:rsidRDefault="00DF4350" w:rsidP="00DF4350">
      <w:pPr>
        <w:pStyle w:val="ListParagraph"/>
        <w:numPr>
          <w:ilvl w:val="1"/>
          <w:numId w:val="4"/>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Да поседује важеће атесте о квалитету камена, за тражене гранулације каменог агрегата.</w:t>
      </w:r>
    </w:p>
    <w:p w:rsidR="00DF4350" w:rsidRDefault="00DF4350" w:rsidP="00DF4350">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важећих атеста о квалитету камена за гранулације каменог агрегата наведене у спецификацији добара у склопу конкурсне документације.</w:t>
      </w:r>
    </w:p>
    <w:p w:rsidR="00E17AC8" w:rsidRDefault="00E17AC8"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 xml:space="preserve">Узорци за испитивање </w:t>
      </w:r>
      <w:r>
        <w:rPr>
          <w:rFonts w:ascii="Arial" w:eastAsia="Times New Roman" w:hAnsi="Arial" w:cs="Arial"/>
          <w:i/>
          <w:color w:val="auto"/>
          <w:kern w:val="0"/>
          <w:lang w:val="ru-RU" w:eastAsia="en-US"/>
        </w:rPr>
        <w:t xml:space="preserve">тражених гранулација </w:t>
      </w:r>
      <w:r w:rsidRPr="003538FD">
        <w:rPr>
          <w:rFonts w:ascii="Arial" w:eastAsia="Times New Roman" w:hAnsi="Arial" w:cs="Arial"/>
          <w:i/>
          <w:color w:val="auto"/>
          <w:kern w:val="0"/>
          <w:lang w:val="ru-RU" w:eastAsia="en-US"/>
        </w:rPr>
        <w:t>узети искључиво од стране акредитоване лабораторије</w:t>
      </w:r>
      <w:r>
        <w:rPr>
          <w:rFonts w:ascii="Arial" w:eastAsia="Times New Roman" w:hAnsi="Arial" w:cs="Arial"/>
          <w:i/>
          <w:color w:val="auto"/>
          <w:kern w:val="0"/>
          <w:lang w:val="ru-RU" w:eastAsia="en-US"/>
        </w:rPr>
        <w:t xml:space="preserve"> за испитивање</w:t>
      </w:r>
      <w:r w:rsidR="0048716A">
        <w:rPr>
          <w:rFonts w:ascii="Arial" w:eastAsia="Times New Roman" w:hAnsi="Arial" w:cs="Arial"/>
          <w:i/>
          <w:color w:val="auto"/>
          <w:kern w:val="0"/>
          <w:lang w:val="ru-RU" w:eastAsia="en-US"/>
        </w:rPr>
        <w:t>.</w:t>
      </w:r>
    </w:p>
    <w:p w:rsidR="0048716A" w:rsidRPr="00CF0B41" w:rsidRDefault="0048716A"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p>
    <w:p w:rsid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5A3B4B" w:rsidRPr="005A3B4B" w:rsidRDefault="005A3B4B" w:rsidP="00E17AC8">
      <w:pPr>
        <w:jc w:val="both"/>
        <w:rPr>
          <w:rFonts w:ascii="Arial" w:hAnsi="Arial" w:cs="Arial"/>
          <w:bCs/>
          <w:iCs/>
          <w:lang w:val="sr-Cyrl-CS"/>
        </w:rPr>
      </w:pPr>
    </w:p>
    <w:p w:rsidR="00E17AC8" w:rsidRPr="004943EA" w:rsidRDefault="00E17AC8" w:rsidP="00E17AC8">
      <w:pPr>
        <w:suppressAutoHyphens w:val="0"/>
        <w:spacing w:line="240" w:lineRule="auto"/>
        <w:jc w:val="both"/>
        <w:rPr>
          <w:rFonts w:ascii="Arial" w:hAnsi="Arial" w:cs="Arial"/>
          <w:lang w:val="sr-Cyrl-CS"/>
        </w:rPr>
      </w:pPr>
      <w:r w:rsidRPr="00AF6907">
        <w:rPr>
          <w:rFonts w:ascii="Arial" w:hAnsi="Arial" w:cs="Arial"/>
          <w:b/>
          <w:lang w:val="sr-Cyrl-CS"/>
        </w:rPr>
        <w:t xml:space="preserve">Испуњеност услова из </w:t>
      </w:r>
      <w:r w:rsidRPr="00AF6907">
        <w:rPr>
          <w:rFonts w:ascii="Arial" w:hAnsi="Arial" w:cs="Arial"/>
        </w:rPr>
        <w:t xml:space="preserve">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E17AC8" w:rsidRPr="00E17AC8" w:rsidRDefault="00E17AC8" w:rsidP="00AF6907">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 xml:space="preserve">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w:t>
      </w:r>
      <w:r w:rsidRPr="00E17AC8">
        <w:rPr>
          <w:rFonts w:ascii="Arial" w:hAnsi="Arial" w:cs="Arial"/>
          <w:bCs/>
          <w:iCs/>
        </w:rPr>
        <w:lastRenderedPageBreak/>
        <w:t>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w:t>
      </w:r>
      <w:r w:rsidRPr="00523A31">
        <w:rPr>
          <w:rFonts w:ascii="Arial" w:hAnsi="Arial" w:cs="Arial"/>
          <w:color w:val="auto"/>
        </w:rPr>
        <w:lastRenderedPageBreak/>
        <w:t>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испоруке</w:t>
      </w:r>
      <w:r w:rsidRPr="00382F03">
        <w:rPr>
          <w:rFonts w:ascii="Arial" w:hAnsi="Arial" w:cs="Arial"/>
          <w:iCs/>
          <w:color w:val="auto"/>
        </w:rPr>
        <w:t>.</w:t>
      </w:r>
      <w:proofErr w:type="gramEnd"/>
      <w:r w:rsidRPr="00382F03">
        <w:rPr>
          <w:rFonts w:ascii="Arial" w:hAnsi="Arial" w:cs="Arial"/>
          <w:iCs/>
          <w:color w:val="auto"/>
        </w:rPr>
        <w:t xml:space="preserve"> </w:t>
      </w:r>
      <w:proofErr w:type="gramStart"/>
      <w:r w:rsidRPr="00382F03">
        <w:rPr>
          <w:rFonts w:ascii="Arial" w:hAnsi="Arial" w:cs="Arial"/>
          <w:iCs/>
          <w:color w:val="auto"/>
        </w:rPr>
        <w:t>У случају истог понуђеног рока</w:t>
      </w:r>
      <w:r>
        <w:rPr>
          <w:rFonts w:ascii="Arial" w:hAnsi="Arial" w:cs="Arial"/>
          <w:iCs/>
          <w:color w:val="auto"/>
          <w:lang w:val="sr-Cyrl-CS"/>
        </w:rPr>
        <w:t xml:space="preserve"> испоруке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Pr="00382F03">
        <w:rPr>
          <w:rFonts w:ascii="Arial" w:hAnsi="Arial" w:cs="Arial"/>
          <w:iCs/>
          <w:color w:val="auto"/>
        </w:rPr>
        <w:t xml:space="preserve"> рок </w:t>
      </w:r>
      <w:r>
        <w:rPr>
          <w:rFonts w:ascii="Arial" w:hAnsi="Arial" w:cs="Arial"/>
          <w:iCs/>
          <w:color w:val="auto"/>
          <w:lang w:val="sr-Cyrl-CS"/>
        </w:rPr>
        <w:t>важења понуде</w:t>
      </w:r>
      <w:r w:rsidRPr="00382F03">
        <w:rPr>
          <w:rFonts w:ascii="Arial" w:hAnsi="Arial" w:cs="Arial"/>
          <w:iCs/>
          <w:color w:val="auto"/>
        </w:rPr>
        <w:t>.</w:t>
      </w:r>
      <w:proofErr w:type="gramEnd"/>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w:t>
      </w:r>
      <w:r w:rsidR="00806C0B">
        <w:rPr>
          <w:rFonts w:ascii="Arial" w:eastAsia="Times New Roman" w:hAnsi="Arial" w:cs="Arial"/>
          <w:color w:val="auto"/>
          <w:kern w:val="0"/>
          <w:lang w:eastAsia="en-US"/>
        </w:rPr>
        <w:t>аку најнижу понуђену цену исти</w:t>
      </w:r>
      <w:r w:rsidRPr="00382F03">
        <w:rPr>
          <w:rFonts w:ascii="Arial" w:eastAsia="Times New Roman" w:hAnsi="Arial" w:cs="Arial"/>
          <w:color w:val="auto"/>
          <w:kern w:val="0"/>
          <w:lang w:eastAsia="en-US"/>
        </w:rPr>
        <w:t xml:space="preserve"> рок</w:t>
      </w:r>
      <w:r w:rsidR="00806C0B">
        <w:rPr>
          <w:rFonts w:ascii="Arial" w:eastAsia="Times New Roman" w:hAnsi="Arial" w:cs="Arial"/>
          <w:color w:val="auto"/>
          <w:kern w:val="0"/>
          <w:lang w:val="sr-Cyrl-CS" w:eastAsia="en-US"/>
        </w:rPr>
        <w:t xml:space="preserve"> испоруке</w:t>
      </w:r>
      <w:r w:rsidR="00806C0B">
        <w:rPr>
          <w:rFonts w:ascii="Arial" w:eastAsia="Times New Roman" w:hAnsi="Arial" w:cs="Arial"/>
          <w:color w:val="auto"/>
          <w:kern w:val="0"/>
          <w:lang w:eastAsia="en-US"/>
        </w:rPr>
        <w:t xml:space="preserve"> и исти рок </w:t>
      </w:r>
      <w:r w:rsidR="00806C0B">
        <w:rPr>
          <w:rFonts w:ascii="Arial" w:eastAsia="Times New Roman" w:hAnsi="Arial" w:cs="Arial"/>
          <w:color w:val="auto"/>
          <w:kern w:val="0"/>
          <w:lang w:val="sr-Cyrl-CS" w:eastAsia="en-US"/>
        </w:rPr>
        <w:t>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6F74BD" w:rsidRDefault="00AC35BD" w:rsidP="00CF0B41">
      <w:pPr>
        <w:numPr>
          <w:ilvl w:val="0"/>
          <w:numId w:val="27"/>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7).</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Pr>
          <w:rFonts w:ascii="Arial" w:hAnsi="Arial" w:cs="Arial"/>
          <w:b/>
          <w:lang w:val="ru-RU"/>
        </w:rPr>
        <w:t xml:space="preserve">Набавка каменог агрегата </w:t>
      </w:r>
      <w:r w:rsidRPr="00251513">
        <w:rPr>
          <w:rFonts w:ascii="Arial" w:hAnsi="Arial" w:cs="Arial"/>
          <w:b/>
          <w:lang w:val="sr-Cyrl-CS"/>
        </w:rPr>
        <w:t xml:space="preserve">за потребе </w:t>
      </w:r>
      <w:r w:rsidR="0028202E">
        <w:rPr>
          <w:rFonts w:ascii="Arial" w:hAnsi="Arial" w:cs="Arial"/>
          <w:b/>
          <w:lang w:val="sr-Cyrl-CS"/>
        </w:rPr>
        <w:t>уређења пољских</w:t>
      </w:r>
      <w:r w:rsidR="00EE5FD3">
        <w:rPr>
          <w:rFonts w:ascii="Arial" w:hAnsi="Arial" w:cs="Arial"/>
          <w:b/>
          <w:lang w:val="sr-Cyrl-CS"/>
        </w:rPr>
        <w:t xml:space="preserve"> и некатегорисаних </w:t>
      </w:r>
      <w:r w:rsidRPr="00251513">
        <w:rPr>
          <w:rFonts w:ascii="Arial" w:hAnsi="Arial" w:cs="Arial"/>
          <w:b/>
          <w:lang w:val="sr-Cyrl-CS"/>
        </w:rPr>
        <w:t>путева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D1D8A">
        <w:rPr>
          <w:rFonts w:ascii="Arial" w:hAnsi="Arial" w:cs="Arial"/>
          <w:b/>
          <w:lang w:val="sr-Cyrl-CS"/>
        </w:rPr>
        <w:t>13</w:t>
      </w:r>
      <w:r w:rsidR="007E539B">
        <w:rPr>
          <w:rFonts w:ascii="Arial" w:hAnsi="Arial" w:cs="Arial"/>
          <w:b/>
          <w:lang w:val="sr-Cyrl-CS"/>
        </w:rPr>
        <w:t>/18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E539B" w:rsidRPr="00EE5FD3">
        <w:rPr>
          <w:rFonts w:ascii="Arial" w:hAnsi="Arial" w:cs="Arial"/>
          <w:b/>
          <w:lang w:val="ru-RU"/>
        </w:rPr>
        <w:t>1.1.</w:t>
      </w:r>
      <w:r w:rsidR="00EE5FD3" w:rsidRPr="00EE5FD3">
        <w:rPr>
          <w:rFonts w:ascii="Arial" w:hAnsi="Arial" w:cs="Arial"/>
          <w:b/>
          <w:lang w:val="ru-RU"/>
        </w:rPr>
        <w:t>14</w:t>
      </w:r>
      <w:r w:rsidR="007E539B" w:rsidRPr="00EE5FD3">
        <w:rPr>
          <w:rFonts w:ascii="Arial" w:hAnsi="Arial" w:cs="Arial"/>
          <w:b/>
          <w:lang w:val="ru-RU"/>
        </w:rPr>
        <w:t>/18</w:t>
      </w:r>
      <w:r w:rsidR="005A3B4B">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Pr="00445503" w:rsidRDefault="00992ACA" w:rsidP="00992ACA">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E5376C" w:rsidRDefault="00E5376C" w:rsidP="00992ACA">
      <w:pPr>
        <w:jc w:val="both"/>
        <w:rPr>
          <w:rFonts w:ascii="Arial" w:eastAsia="TimesNewRomanPSMT" w:hAnsi="Arial" w:cs="Arial"/>
          <w:b/>
          <w:bCs/>
          <w:lang w:val="ru-RU"/>
        </w:rPr>
      </w:pPr>
    </w:p>
    <w:p w:rsidR="00992ACA" w:rsidRDefault="00EF3FC5" w:rsidP="00992ACA">
      <w:pPr>
        <w:jc w:val="both"/>
        <w:rPr>
          <w:rFonts w:ascii="Arial" w:hAnsi="Arial" w:cs="Arial"/>
          <w:lang w:val="ru-RU"/>
        </w:rPr>
      </w:pPr>
      <w:r>
        <w:rPr>
          <w:rFonts w:ascii="Arial" w:eastAsia="TimesNewRomanPSMT" w:hAnsi="Arial" w:cs="Arial"/>
          <w:b/>
          <w:bCs/>
          <w:lang w:val="ru-RU"/>
        </w:rPr>
        <w:lastRenderedPageBreak/>
        <w:t>5)</w:t>
      </w:r>
      <w:r w:rsidR="00E5376C">
        <w:rPr>
          <w:rFonts w:ascii="Arial" w:eastAsia="TimesNewRomanPSMT" w:hAnsi="Arial" w:cs="Arial"/>
          <w:b/>
          <w:bCs/>
          <w:lang w:val="ru-RU"/>
        </w:rPr>
        <w:t xml:space="preserve"> </w:t>
      </w:r>
      <w:r w:rsidR="00992ACA" w:rsidRPr="00445503">
        <w:rPr>
          <w:rFonts w:ascii="Arial" w:eastAsia="TimesNewRomanPSMT" w:hAnsi="Arial" w:cs="Arial"/>
          <w:b/>
          <w:bCs/>
          <w:lang w:val="ru-RU"/>
        </w:rPr>
        <w:t>ОПИС ПРЕДМЕТА НАБАВКЕ</w:t>
      </w:r>
      <w:r w:rsidR="00992ACA" w:rsidRPr="00445503">
        <w:rPr>
          <w:lang w:val="ru-RU"/>
        </w:rPr>
        <w:t xml:space="preserve"> </w:t>
      </w:r>
      <w:r w:rsidR="00992ACA" w:rsidRPr="00445503">
        <w:rPr>
          <w:rFonts w:ascii="Arial" w:hAnsi="Arial" w:cs="Arial"/>
          <w:b/>
          <w:lang w:val="ru-RU"/>
        </w:rPr>
        <w:t xml:space="preserve">Набавка каменог агрегата </w:t>
      </w:r>
      <w:r w:rsidR="00992ACA" w:rsidRPr="00445503">
        <w:rPr>
          <w:rFonts w:ascii="Arial" w:hAnsi="Arial" w:cs="Arial"/>
          <w:b/>
          <w:lang w:val="sr-Cyrl-CS"/>
        </w:rPr>
        <w:t xml:space="preserve">за потребе </w:t>
      </w:r>
      <w:r w:rsidR="0028202E">
        <w:rPr>
          <w:rFonts w:ascii="Arial" w:hAnsi="Arial" w:cs="Arial"/>
          <w:b/>
          <w:lang w:val="sr-Cyrl-CS"/>
        </w:rPr>
        <w:t>уређења пољских</w:t>
      </w:r>
      <w:r w:rsidR="00992ACA" w:rsidRPr="00445503">
        <w:rPr>
          <w:rFonts w:ascii="Arial" w:hAnsi="Arial" w:cs="Arial"/>
          <w:b/>
          <w:lang w:val="sr-Cyrl-CS"/>
        </w:rPr>
        <w:t xml:space="preserve"> </w:t>
      </w:r>
      <w:r w:rsidR="00EE5FD3">
        <w:rPr>
          <w:rFonts w:ascii="Arial" w:hAnsi="Arial" w:cs="Arial"/>
          <w:b/>
          <w:lang w:val="sr-Cyrl-CS"/>
        </w:rPr>
        <w:t xml:space="preserve">и некатегорисаних </w:t>
      </w:r>
      <w:r w:rsidR="00EE5FD3" w:rsidRPr="00445503">
        <w:rPr>
          <w:rFonts w:ascii="Arial" w:hAnsi="Arial" w:cs="Arial"/>
          <w:b/>
          <w:lang w:val="sr-Cyrl-CS"/>
        </w:rPr>
        <w:t>путева</w:t>
      </w:r>
      <w:r w:rsidR="00EE5FD3">
        <w:rPr>
          <w:rFonts w:ascii="Arial" w:hAnsi="Arial" w:cs="Arial"/>
          <w:b/>
          <w:lang w:val="sr-Cyrl-CS"/>
        </w:rPr>
        <w:t xml:space="preserve"> </w:t>
      </w:r>
      <w:r w:rsidR="00992ACA" w:rsidRPr="00445503">
        <w:rPr>
          <w:rFonts w:ascii="Arial" w:hAnsi="Arial" w:cs="Arial"/>
          <w:b/>
          <w:lang w:val="sr-Cyrl-CS"/>
        </w:rPr>
        <w:t>на територији општине Баточина</w:t>
      </w:r>
      <w:r w:rsidR="00992ACA">
        <w:rPr>
          <w:rFonts w:ascii="Arial" w:hAnsi="Arial" w:cs="Arial"/>
          <w:b/>
          <w:lang w:val="hr-HR"/>
        </w:rPr>
        <w:t xml:space="preserve">, </w:t>
      </w:r>
      <w:r w:rsidR="00992ACA">
        <w:rPr>
          <w:rFonts w:ascii="Arial" w:hAnsi="Arial" w:cs="Arial"/>
          <w:b/>
        </w:rPr>
        <w:t xml:space="preserve">интерни број </w:t>
      </w:r>
      <w:r w:rsidR="00992ACA">
        <w:rPr>
          <w:rFonts w:ascii="Arial" w:hAnsi="Arial" w:cs="Arial"/>
          <w:b/>
          <w:lang w:val="sr-Cyrl-CS"/>
        </w:rPr>
        <w:t xml:space="preserve">ЈНМВ </w:t>
      </w:r>
      <w:r w:rsidR="00311003">
        <w:rPr>
          <w:rFonts w:ascii="Arial" w:hAnsi="Arial" w:cs="Arial"/>
          <w:b/>
          <w:lang w:val="sr-Cyrl-CS"/>
        </w:rPr>
        <w:t>13</w:t>
      </w:r>
      <w:r w:rsidR="007E539B">
        <w:rPr>
          <w:rFonts w:ascii="Arial" w:hAnsi="Arial" w:cs="Arial"/>
          <w:b/>
          <w:lang w:val="sr-Cyrl-CS"/>
        </w:rPr>
        <w:t>/18</w:t>
      </w:r>
      <w:r w:rsidR="00992ACA">
        <w:rPr>
          <w:rFonts w:ascii="Arial" w:hAnsi="Arial" w:cs="Arial"/>
          <w:b/>
          <w:lang w:val="sr-Cyrl-CS"/>
        </w:rPr>
        <w:t xml:space="preserve">, </w:t>
      </w:r>
      <w:r w:rsidR="00992ACA" w:rsidRPr="00992ACA">
        <w:rPr>
          <w:rFonts w:ascii="Arial" w:hAnsi="Arial" w:cs="Arial"/>
          <w:b/>
          <w:lang w:val="ru-RU"/>
        </w:rPr>
        <w:t xml:space="preserve">наведене у Плану јавних набавки под бројем </w:t>
      </w:r>
      <w:r w:rsidR="007E539B">
        <w:rPr>
          <w:rFonts w:ascii="Arial" w:hAnsi="Arial" w:cs="Arial"/>
          <w:b/>
          <w:lang w:val="ru-RU"/>
        </w:rPr>
        <w:t>1.1.</w:t>
      </w:r>
      <w:r w:rsidR="00EE5FD3">
        <w:rPr>
          <w:rFonts w:ascii="Arial" w:hAnsi="Arial" w:cs="Arial"/>
          <w:b/>
          <w:lang w:val="ru-RU"/>
        </w:rPr>
        <w:t>14</w:t>
      </w:r>
      <w:r w:rsidR="007E539B">
        <w:rPr>
          <w:rFonts w:ascii="Arial" w:hAnsi="Arial" w:cs="Arial"/>
          <w:b/>
          <w:lang w:val="ru-RU"/>
        </w:rPr>
        <w:t>/18</w:t>
      </w:r>
      <w:r w:rsidR="005A3B4B">
        <w:rPr>
          <w:rFonts w:ascii="Arial" w:hAnsi="Arial" w:cs="Arial"/>
          <w:b/>
          <w:lang w:val="ru-RU"/>
        </w:rPr>
        <w:t>.</w:t>
      </w:r>
      <w:r w:rsidR="00992ACA">
        <w:rPr>
          <w:rFonts w:ascii="Arial" w:hAnsi="Arial" w:cs="Arial"/>
          <w:lang w:val="ru-RU"/>
        </w:rPr>
        <w:t xml:space="preserve"> </w:t>
      </w:r>
      <w:r w:rsidR="00992ACA" w:rsidRPr="008566BF">
        <w:rPr>
          <w:rFonts w:ascii="Arial" w:hAnsi="Arial" w:cs="Arial"/>
          <w:lang w:val="ru-RU"/>
        </w:rPr>
        <w:t xml:space="preserve"> </w:t>
      </w:r>
    </w:p>
    <w:p w:rsidR="00E5376C" w:rsidRDefault="00E5376C" w:rsidP="00992ACA">
      <w:pPr>
        <w:jc w:val="both"/>
        <w:rPr>
          <w:rFonts w:ascii="Arial" w:hAnsi="Arial" w:cs="Arial"/>
          <w:b/>
          <w:lang w:val="sr-Cyrl-CS"/>
        </w:rPr>
      </w:pPr>
    </w:p>
    <w:tbl>
      <w:tblPr>
        <w:tblStyle w:val="TableGrid"/>
        <w:tblW w:w="10340" w:type="dxa"/>
        <w:tblLook w:val="01E0"/>
      </w:tblPr>
      <w:tblGrid>
        <w:gridCol w:w="8326"/>
        <w:gridCol w:w="2014"/>
      </w:tblGrid>
      <w:tr w:rsidR="00992ACA" w:rsidRPr="00DD2B29" w:rsidTr="00343FEA">
        <w:tc>
          <w:tcPr>
            <w:tcW w:w="8326" w:type="dxa"/>
            <w:shd w:val="clear" w:color="auto" w:fill="FFFFFF" w:themeFill="background1"/>
            <w:vAlign w:val="center"/>
          </w:tcPr>
          <w:p w:rsidR="00992ACA" w:rsidRPr="007113A3" w:rsidRDefault="00992ACA" w:rsidP="00343FEA">
            <w:pPr>
              <w:rPr>
                <w:rFonts w:ascii="Arial" w:hAnsi="Arial" w:cs="Arial"/>
                <w:b/>
                <w:bCs/>
                <w:lang w:val="sr-Cyrl-CS"/>
              </w:rPr>
            </w:pPr>
            <w:r>
              <w:rPr>
                <w:rFonts w:ascii="Arial" w:hAnsi="Arial" w:cs="Arial"/>
                <w:b/>
                <w:bCs/>
                <w:lang w:val="sr-Cyrl-CS"/>
              </w:rPr>
              <w:t>Укупна ЦЕНА изражена у динарима без ПДВ-а</w:t>
            </w:r>
          </w:p>
        </w:tc>
        <w:tc>
          <w:tcPr>
            <w:tcW w:w="2014" w:type="dxa"/>
            <w:shd w:val="clear" w:color="auto" w:fill="FFFFFF" w:themeFill="background1"/>
            <w:vAlign w:val="bottom"/>
          </w:tcPr>
          <w:p w:rsidR="00992ACA" w:rsidRPr="007113A3" w:rsidRDefault="00992ACA" w:rsidP="00343FEA">
            <w:pPr>
              <w:rPr>
                <w:rFonts w:ascii="Arial" w:hAnsi="Arial" w:cs="Arial"/>
                <w:b/>
                <w:bCs/>
                <w:lang w:val="sr-Cyrl-CS"/>
              </w:rPr>
            </w:pPr>
          </w:p>
        </w:tc>
      </w:tr>
      <w:tr w:rsidR="00992ACA" w:rsidRPr="00DD2B29" w:rsidTr="00343FEA">
        <w:trPr>
          <w:trHeight w:val="535"/>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r w:rsidR="00992ACA" w:rsidRPr="00DD2B29" w:rsidTr="00992ACA">
        <w:trPr>
          <w:trHeight w:val="296"/>
        </w:trPr>
        <w:tc>
          <w:tcPr>
            <w:tcW w:w="8326" w:type="dxa"/>
          </w:tcPr>
          <w:p w:rsidR="00992ACA" w:rsidRPr="00DD2B29" w:rsidRDefault="00992ACA" w:rsidP="00343FEA">
            <w:pPr>
              <w:rPr>
                <w:rFonts w:ascii="Arial" w:hAnsi="Arial" w:cs="Arial"/>
                <w:b/>
                <w:lang w:val="sr-Cyrl-CS"/>
              </w:rPr>
            </w:pPr>
            <w:r>
              <w:rPr>
                <w:rFonts w:ascii="Arial" w:hAnsi="Arial" w:cs="Arial"/>
                <w:b/>
                <w:lang w:val="sr-Cyrl-CS"/>
              </w:rPr>
              <w:t>ПДВ:</w:t>
            </w: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c>
          <w:tcPr>
            <w:tcW w:w="8326" w:type="dxa"/>
          </w:tcPr>
          <w:p w:rsidR="00992ACA" w:rsidRPr="00992ACA" w:rsidRDefault="00992ACA" w:rsidP="00992ACA">
            <w:pPr>
              <w:rPr>
                <w:rFonts w:ascii="Arial" w:hAnsi="Arial" w:cs="Arial"/>
                <w:b/>
                <w:bCs/>
                <w:lang w:val="sr-Cyrl-CS"/>
              </w:rPr>
            </w:pPr>
            <w:r>
              <w:rPr>
                <w:rFonts w:ascii="Arial" w:hAnsi="Arial" w:cs="Arial"/>
                <w:b/>
                <w:bCs/>
                <w:lang w:val="sr-Cyrl-CS"/>
              </w:rPr>
              <w:t>Укупна ЦЕНА изражена у динарима са ПДВ-ом</w:t>
            </w: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rPr>
          <w:trHeight w:val="503"/>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bl>
    <w:p w:rsidR="00992ACA" w:rsidRDefault="00992ACA" w:rsidP="00992ACA">
      <w:pPr>
        <w:ind w:left="720" w:firstLine="720"/>
        <w:jc w:val="both"/>
        <w:rPr>
          <w:rFonts w:eastAsia="TimesNewRomanPSMT"/>
          <w:bCs/>
          <w:lang w:val="sr-Cyrl-CS"/>
        </w:rPr>
      </w:pPr>
    </w:p>
    <w:p w:rsidR="00992ACA" w:rsidRDefault="00992ACA" w:rsidP="00992ACA">
      <w:pPr>
        <w:jc w:val="both"/>
        <w:rPr>
          <w:rFonts w:ascii="Arial" w:hAnsi="Arial" w:cs="Arial"/>
          <w:bCs/>
          <w:lang w:val="sr-Cyrl-CS"/>
        </w:rPr>
      </w:pPr>
      <w:r w:rsidRPr="00CE1B52">
        <w:rPr>
          <w:rFonts w:ascii="Arial" w:hAnsi="Arial" w:cs="Arial"/>
          <w:lang w:val="sr-Cyrl-CS"/>
        </w:rPr>
        <w:t xml:space="preserve">У цене су урачунати трошкови испоруке </w:t>
      </w:r>
      <w:r w:rsidRPr="00CE1B52">
        <w:rPr>
          <w:rFonts w:ascii="Arial" w:hAnsi="Arial" w:cs="Arial"/>
          <w:bCs/>
          <w:lang w:val="sr-Cyrl-CS"/>
        </w:rPr>
        <w:t>fco. Наручилац, што подразумева испоруку каменог агрегата у кругу до 15 км од седишта Наручиоца у Баточини на локацији н</w:t>
      </w:r>
      <w:r>
        <w:rPr>
          <w:rFonts w:ascii="Arial" w:hAnsi="Arial" w:cs="Arial"/>
          <w:bCs/>
          <w:lang w:val="sr-Cyrl-CS"/>
        </w:rPr>
        <w:t>а којој Наручилац изводи радове, односно</w:t>
      </w:r>
      <w:r w:rsidRPr="00992ACA">
        <w:rPr>
          <w:rFonts w:ascii="Arial" w:hAnsi="Arial" w:cs="Arial"/>
          <w:bCs/>
          <w:lang w:val="sr-Cyrl-CS"/>
        </w:rPr>
        <w:t xml:space="preserve"> </w:t>
      </w:r>
      <w:r>
        <w:rPr>
          <w:rFonts w:ascii="Arial" w:hAnsi="Arial" w:cs="Arial"/>
          <w:bCs/>
          <w:lang w:val="sr-Cyrl-CS"/>
        </w:rPr>
        <w:t>где захтева Наручилац</w:t>
      </w:r>
    </w:p>
    <w:p w:rsidR="00992ACA" w:rsidRPr="00CE1B52" w:rsidRDefault="00992ACA" w:rsidP="00992ACA">
      <w:pPr>
        <w:jc w:val="both"/>
        <w:rPr>
          <w:rFonts w:ascii="Arial" w:hAnsi="Arial" w:cs="Arial"/>
          <w:bCs/>
          <w:lang w:val="sr-Cyrl-CS"/>
        </w:rPr>
      </w:pPr>
      <w:r w:rsidRPr="00CE1B52">
        <w:rPr>
          <w:rFonts w:ascii="Arial" w:hAnsi="Arial" w:cs="Arial"/>
          <w:bCs/>
          <w:lang w:val="sr-Cyrl-CS"/>
        </w:rPr>
        <w:t xml:space="preserve">Цене дате у понуди су </w:t>
      </w:r>
      <w:r w:rsidRPr="00CE1B52">
        <w:rPr>
          <w:rFonts w:ascii="Arial" w:hAnsi="Arial" w:cs="Arial"/>
          <w:b/>
          <w:bCs/>
          <w:lang w:val="sr-Cyrl-CS"/>
        </w:rPr>
        <w:t>фиксне.</w:t>
      </w:r>
    </w:p>
    <w:p w:rsidR="00992ACA" w:rsidRPr="00E5376C" w:rsidRDefault="00DC5D95" w:rsidP="00992ACA">
      <w:pPr>
        <w:jc w:val="both"/>
        <w:rPr>
          <w:rFonts w:ascii="Arial" w:hAnsi="Arial" w:cs="Arial"/>
          <w:b/>
          <w:bCs/>
          <w:lang w:val="sr-Cyrl-CS"/>
        </w:rPr>
      </w:pPr>
      <w:r>
        <w:rPr>
          <w:rFonts w:ascii="Arial" w:hAnsi="Arial" w:cs="Arial"/>
          <w:bCs/>
          <w:lang w:val="sr-Cyrl-CS"/>
        </w:rPr>
        <w:t>Ц</w:t>
      </w:r>
      <w:r w:rsidR="00992ACA" w:rsidRPr="00CE1B52">
        <w:rPr>
          <w:rFonts w:ascii="Arial" w:hAnsi="Arial" w:cs="Arial"/>
          <w:bCs/>
          <w:lang w:val="sr-Cyrl-CS"/>
        </w:rPr>
        <w:t>ене се</w:t>
      </w:r>
      <w:r w:rsidR="00992ACA" w:rsidRPr="00CE1B52">
        <w:rPr>
          <w:rFonts w:ascii="Arial" w:hAnsi="Arial" w:cs="Arial"/>
          <w:b/>
          <w:bCs/>
          <w:lang w:val="sr-Cyrl-CS"/>
        </w:rPr>
        <w:t xml:space="preserve"> не могу мењати у току целог трајања</w:t>
      </w:r>
      <w:r w:rsidR="00992ACA" w:rsidRPr="00CE1B52">
        <w:rPr>
          <w:rFonts w:ascii="Arial" w:hAnsi="Arial" w:cs="Arial"/>
          <w:bCs/>
          <w:lang w:val="sr-Cyrl-CS"/>
        </w:rPr>
        <w:t xml:space="preserve"> уговора.</w:t>
      </w:r>
      <w:r w:rsidR="00992ACA" w:rsidRPr="00CE1B52">
        <w:rPr>
          <w:rFonts w:ascii="Arial" w:hAnsi="Arial" w:cs="Arial"/>
          <w:b/>
          <w:bCs/>
          <w:lang w:val="sr-Cyrl-CS"/>
        </w:rPr>
        <w:tab/>
      </w:r>
      <w:r w:rsidR="00992ACA" w:rsidRPr="00CE1B52">
        <w:rPr>
          <w:rFonts w:ascii="Arial" w:hAnsi="Arial" w:cs="Arial"/>
          <w:b/>
          <w:bCs/>
          <w:lang w:val="sr-Cyrl-CS"/>
        </w:rPr>
        <w:tab/>
        <w:t xml:space="preserve">                               </w:t>
      </w:r>
    </w:p>
    <w:p w:rsidR="00992ACA" w:rsidRPr="00CE1B52" w:rsidRDefault="00992ACA" w:rsidP="00992ACA">
      <w:pPr>
        <w:jc w:val="both"/>
        <w:rPr>
          <w:rFonts w:ascii="Arial" w:hAnsi="Arial" w:cs="Arial"/>
          <w:bCs/>
          <w:lang w:val="sr-Cyrl-CS"/>
        </w:rPr>
      </w:pPr>
      <w:r w:rsidRPr="00CE1B52">
        <w:rPr>
          <w:rFonts w:ascii="Arial" w:hAnsi="Arial" w:cs="Arial"/>
          <w:b/>
          <w:bCs/>
          <w:u w:val="single"/>
          <w:lang w:val="sr-Cyrl-CS"/>
        </w:rPr>
        <w:t>Рок и место испоруке</w:t>
      </w:r>
      <w:r w:rsidRPr="00CE1B52">
        <w:rPr>
          <w:rFonts w:ascii="Arial" w:hAnsi="Arial" w:cs="Arial"/>
          <w:b/>
          <w:bCs/>
          <w:lang w:val="sr-Cyrl-CS"/>
        </w:rPr>
        <w:t xml:space="preserve"> </w:t>
      </w:r>
      <w:r w:rsidRPr="00CE1B52">
        <w:rPr>
          <w:rFonts w:ascii="Arial" w:hAnsi="Arial" w:cs="Arial"/>
          <w:bCs/>
          <w:lang w:val="sr-Cyrl-CS"/>
        </w:rPr>
        <w:t>.</w:t>
      </w:r>
    </w:p>
    <w:p w:rsidR="00992ACA" w:rsidRPr="00CE1B52" w:rsidRDefault="00992ACA" w:rsidP="00992ACA">
      <w:pPr>
        <w:jc w:val="both"/>
        <w:rPr>
          <w:rFonts w:ascii="Arial" w:hAnsi="Arial" w:cs="Arial"/>
          <w:lang w:val="sr-Cyrl-CS"/>
        </w:rPr>
      </w:pPr>
      <w:r w:rsidRPr="00CE1B52">
        <w:rPr>
          <w:rFonts w:ascii="Arial" w:hAnsi="Arial" w:cs="Arial"/>
          <w:b/>
          <w:bCs/>
          <w:lang w:val="sr-Cyrl-CS"/>
        </w:rPr>
        <w:t xml:space="preserve">Рок </w:t>
      </w:r>
      <w:r w:rsidRPr="00CE1B52">
        <w:rPr>
          <w:rFonts w:ascii="Arial" w:hAnsi="Arial" w:cs="Arial"/>
          <w:bCs/>
          <w:lang w:val="sr-Cyrl-CS"/>
        </w:rPr>
        <w:t xml:space="preserve">за испоруку </w:t>
      </w:r>
      <w:r w:rsidRPr="00CE1B52">
        <w:rPr>
          <w:rFonts w:ascii="Arial" w:hAnsi="Arial" w:cs="Arial"/>
          <w:b/>
          <w:bCs/>
          <w:lang w:val="sr-Cyrl-CS"/>
        </w:rPr>
        <w:t>је _______</w:t>
      </w:r>
      <w:r w:rsidRPr="00CE1B52">
        <w:rPr>
          <w:rFonts w:ascii="Arial" w:hAnsi="Arial" w:cs="Arial"/>
          <w:b/>
          <w:lang w:val="sr-Cyrl-CS"/>
        </w:rPr>
        <w:t xml:space="preserve"> дан/а</w:t>
      </w:r>
      <w:r w:rsidRPr="00CE1B52">
        <w:rPr>
          <w:rFonts w:ascii="Arial" w:hAnsi="Arial" w:cs="Arial"/>
          <w:lang w:val="sr-Cyrl-CS"/>
        </w:rPr>
        <w:t xml:space="preserve"> од дана пријема поруџбине коју Наручилац понуђачу упућује телефоном или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CE1B52">
        <w:rPr>
          <w:rFonts w:ascii="Arial" w:hAnsi="Arial" w:cs="Arial"/>
          <w:b/>
          <w:bCs/>
          <w:lang w:val="sr-Cyrl-CS"/>
        </w:rPr>
        <w:t xml:space="preserve">. </w:t>
      </w:r>
    </w:p>
    <w:p w:rsidR="00992ACA" w:rsidRPr="00CE1B52" w:rsidRDefault="00992ACA" w:rsidP="00992ACA">
      <w:pPr>
        <w:jc w:val="both"/>
        <w:rPr>
          <w:rFonts w:ascii="Arial" w:hAnsi="Arial" w:cs="Arial"/>
          <w:b/>
          <w:bCs/>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E5376C" w:rsidRPr="00E5376C" w:rsidRDefault="00992ACA" w:rsidP="00992ACA">
      <w:pPr>
        <w:jc w:val="both"/>
        <w:rPr>
          <w:rFonts w:ascii="Arial" w:hAnsi="Arial" w:cs="Arial"/>
          <w:bCs/>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Pr>
          <w:rFonts w:ascii="Arial" w:hAnsi="Arial" w:cs="Arial"/>
          <w:bCs/>
          <w:lang w:val="sr-Cyrl-CS"/>
        </w:rPr>
        <w:t>, односно где захтева Наручилац</w:t>
      </w:r>
    </w:p>
    <w:p w:rsidR="00E5376C" w:rsidRPr="00E5376C" w:rsidRDefault="00992ACA" w:rsidP="00992ACA">
      <w:pPr>
        <w:jc w:val="both"/>
        <w:rPr>
          <w:rFonts w:ascii="Arial" w:hAnsi="Arial" w:cs="Arial"/>
          <w:lang w:val="sr-Cyrl-CS"/>
        </w:rPr>
      </w:pPr>
      <w:r w:rsidRPr="00CE1B52">
        <w:rPr>
          <w:rFonts w:ascii="Arial" w:hAnsi="Arial" w:cs="Arial"/>
          <w:b/>
          <w:bCs/>
          <w:u w:val="single"/>
          <w:lang w:val="sr-Cyrl-CS"/>
        </w:rPr>
        <w:t>Р</w:t>
      </w:r>
      <w:r w:rsidRPr="00CE1B52">
        <w:rPr>
          <w:rFonts w:ascii="Arial" w:hAnsi="Arial" w:cs="Arial"/>
          <w:b/>
          <w:u w:val="single"/>
          <w:lang w:val="sr-Cyrl-CS"/>
        </w:rPr>
        <w:t xml:space="preserve">ок плаћања </w:t>
      </w:r>
      <w:r w:rsidRPr="00CE1B52">
        <w:rPr>
          <w:rFonts w:ascii="Arial" w:hAnsi="Arial" w:cs="Arial"/>
          <w:b/>
          <w:lang w:val="sr-Cyrl-CS"/>
        </w:rPr>
        <w:t xml:space="preserve"> </w:t>
      </w:r>
      <w:r w:rsidRPr="00CE1B52">
        <w:rPr>
          <w:rFonts w:ascii="Arial" w:hAnsi="Arial" w:cs="Arial"/>
          <w:lang w:val="sr-Cyrl-CS"/>
        </w:rPr>
        <w:t xml:space="preserve">за извршену испоруку је </w:t>
      </w:r>
      <w:r w:rsidRPr="005F2A1C">
        <w:rPr>
          <w:rFonts w:ascii="Arial" w:hAnsi="Arial" w:cs="Arial"/>
          <w:b/>
          <w:lang w:val="sr-Cyrl-CS"/>
        </w:rPr>
        <w:t>45</w:t>
      </w:r>
      <w:r>
        <w:rPr>
          <w:rFonts w:ascii="Arial" w:hAnsi="Arial" w:cs="Arial"/>
          <w:lang w:val="sr-Cyrl-CS"/>
        </w:rPr>
        <w:t xml:space="preserve"> </w:t>
      </w:r>
      <w:r w:rsidRPr="00CE1B52">
        <w:rPr>
          <w:rFonts w:ascii="Arial" w:hAnsi="Arial" w:cs="Arial"/>
          <w:lang w:val="sr-Cyrl-CS"/>
        </w:rPr>
        <w:t>дана</w:t>
      </w:r>
      <w:r>
        <w:rPr>
          <w:rFonts w:ascii="Arial" w:hAnsi="Arial" w:cs="Arial"/>
          <w:lang w:val="sr-Cyrl-CS"/>
        </w:rPr>
        <w:t>,</w:t>
      </w:r>
      <w:r w:rsidRPr="00CE1B52">
        <w:rPr>
          <w:rFonts w:ascii="Arial" w:hAnsi="Arial" w:cs="Arial"/>
          <w:lang w:val="sr-Cyrl-CS"/>
        </w:rPr>
        <w:t xml:space="preserve"> од дана </w:t>
      </w:r>
      <w:r w:rsidR="005A3B4B">
        <w:rPr>
          <w:rFonts w:ascii="Arial" w:hAnsi="Arial" w:cs="Arial"/>
          <w:lang w:val="sr-Cyrl-CS"/>
        </w:rPr>
        <w:t>регистровања рачуна</w:t>
      </w:r>
      <w:r w:rsidRPr="00CE1B52">
        <w:rPr>
          <w:rFonts w:ascii="Arial" w:hAnsi="Arial" w:cs="Arial"/>
          <w:lang w:val="sr-Cyrl-CS"/>
        </w:rPr>
        <w:t xml:space="preserve">, </w:t>
      </w:r>
      <w:r>
        <w:rPr>
          <w:rFonts w:ascii="Arial" w:hAnsi="Arial" w:cs="Arial"/>
          <w:lang w:val="sr-Cyrl-CS"/>
        </w:rPr>
        <w:t>а којим је потврђена испорука добара. Плаћање се врши уплатом на рачун понуђача. Понуђачу није дозвољено да захтева аванс.</w:t>
      </w:r>
    </w:p>
    <w:p w:rsidR="00992ACA" w:rsidRPr="00CE1B52" w:rsidRDefault="00992ACA" w:rsidP="00992ACA">
      <w:pPr>
        <w:jc w:val="both"/>
        <w:rPr>
          <w:rFonts w:ascii="Arial" w:hAnsi="Arial" w:cs="Arial"/>
          <w:b/>
          <w:bCs/>
          <w:u w:val="single"/>
          <w:lang w:val="sr-Cyrl-CS"/>
        </w:rPr>
      </w:pPr>
      <w:r w:rsidRPr="00CE1B52">
        <w:rPr>
          <w:rFonts w:ascii="Arial" w:hAnsi="Arial" w:cs="Arial"/>
          <w:b/>
          <w:bCs/>
          <w:u w:val="single"/>
          <w:lang w:val="sr-Cyrl-CS"/>
        </w:rPr>
        <w:t>Квалитет.</w:t>
      </w:r>
    </w:p>
    <w:p w:rsidR="00992ACA" w:rsidRPr="00CE1B52" w:rsidRDefault="00992ACA" w:rsidP="00992ACA">
      <w:pPr>
        <w:jc w:val="both"/>
        <w:rPr>
          <w:rFonts w:ascii="Arial" w:hAnsi="Arial" w:cs="Arial"/>
          <w:lang w:val="sr-Cyrl-CS"/>
        </w:rPr>
      </w:pPr>
      <w:r w:rsidRPr="00CE1B52">
        <w:rPr>
          <w:rFonts w:ascii="Arial" w:hAnsi="Arial" w:cs="Arial"/>
          <w:lang w:val="sr-Cyrl-CS"/>
        </w:rPr>
        <w:t xml:space="preserve">Понуђач </w:t>
      </w:r>
      <w:r w:rsidRPr="00CE1B52">
        <w:rPr>
          <w:rFonts w:ascii="Arial" w:hAnsi="Arial" w:cs="Arial"/>
          <w:bCs/>
          <w:lang w:val="sr-Cyrl-CS"/>
        </w:rPr>
        <w:t>гарантује да ће квалитет</w:t>
      </w:r>
      <w:r w:rsidRPr="00CE1B52">
        <w:rPr>
          <w:rFonts w:ascii="Arial" w:hAnsi="Arial" w:cs="Arial"/>
          <w:lang w:val="sr-Cyrl-CS"/>
        </w:rPr>
        <w:t xml:space="preserve"> камена одговарати техничким карактеристикама у складу са уговором. </w:t>
      </w:r>
    </w:p>
    <w:p w:rsidR="00E5376C" w:rsidRPr="00E5376C" w:rsidRDefault="00992ACA" w:rsidP="00992ACA">
      <w:pPr>
        <w:jc w:val="both"/>
        <w:rPr>
          <w:rFonts w:ascii="Arial" w:hAnsi="Arial" w:cs="Arial"/>
          <w:lang w:val="sr-Cyrl-CS"/>
        </w:rPr>
      </w:pPr>
      <w:r w:rsidRPr="00CE1B52">
        <w:rPr>
          <w:rFonts w:ascii="Arial" w:hAnsi="Arial" w:cs="Arial"/>
          <w:lang w:val="sr-Cyrl-CS"/>
        </w:rPr>
        <w:t>У случају рекламације на извршену испоруку понуђач је дужан да о свом трошку отклони недостатке истог дана а најкасније у року до 2 (два) дана од дана пријема рекламације.</w:t>
      </w:r>
    </w:p>
    <w:p w:rsidR="00E5376C" w:rsidRPr="00E5376C" w:rsidRDefault="00992ACA" w:rsidP="00992ACA">
      <w:pPr>
        <w:jc w:val="both"/>
        <w:rPr>
          <w:rFonts w:ascii="Arial" w:hAnsi="Arial" w:cs="Arial"/>
          <w:bCs/>
          <w:lang w:val="sr-Cyrl-CS"/>
        </w:rPr>
      </w:pPr>
      <w:r w:rsidRPr="00CE1B52">
        <w:rPr>
          <w:rFonts w:ascii="Arial" w:hAnsi="Arial" w:cs="Arial"/>
          <w:b/>
          <w:bCs/>
          <w:u w:val="single"/>
          <w:lang w:val="sr-Cyrl-CS"/>
        </w:rPr>
        <w:t>Важност понуде</w:t>
      </w:r>
      <w:r w:rsidRPr="00CE1B52">
        <w:rPr>
          <w:rFonts w:ascii="Arial" w:hAnsi="Arial" w:cs="Arial"/>
          <w:bCs/>
          <w:lang w:val="sr-Cyrl-CS"/>
        </w:rPr>
        <w:t xml:space="preserve"> је </w:t>
      </w:r>
      <w:r>
        <w:rPr>
          <w:rFonts w:ascii="Arial" w:hAnsi="Arial" w:cs="Arial"/>
          <w:bCs/>
          <w:lang w:val="sr-Cyrl-CS"/>
        </w:rPr>
        <w:t>______________</w:t>
      </w:r>
      <w:r w:rsidRPr="00CE1B52">
        <w:rPr>
          <w:rFonts w:ascii="Arial" w:hAnsi="Arial" w:cs="Arial"/>
          <w:bCs/>
          <w:lang w:val="sr-Cyrl-CS"/>
        </w:rPr>
        <w:t>од дана отварања понуда (минимално 30 дана).</w:t>
      </w:r>
    </w:p>
    <w:p w:rsidR="00992ACA" w:rsidRDefault="00992ACA" w:rsidP="00E5376C">
      <w:pPr>
        <w:jc w:val="both"/>
        <w:rPr>
          <w:rFonts w:ascii="Arial" w:hAnsi="Arial" w:cs="Arial"/>
          <w:bCs/>
          <w:lang w:val="sr-Cyrl-CS"/>
        </w:rPr>
      </w:pPr>
      <w:r w:rsidRPr="00CE1B52">
        <w:rPr>
          <w:rFonts w:ascii="Arial" w:hAnsi="Arial" w:cs="Arial"/>
          <w:b/>
          <w:bCs/>
          <w:lang w:val="sr-Cyrl-CS"/>
        </w:rPr>
        <w:t xml:space="preserve">Прихватамо све услове </w:t>
      </w:r>
      <w:r w:rsidRPr="00CE1B52">
        <w:rPr>
          <w:rFonts w:ascii="Arial" w:hAnsi="Arial" w:cs="Arial"/>
          <w:bCs/>
          <w:lang w:val="sr-Cyrl-CS"/>
        </w:rPr>
        <w:t>из конкурсне документације у предметном поступку јавне набавке.</w:t>
      </w:r>
    </w:p>
    <w:p w:rsidR="00E5376C" w:rsidRPr="00E5376C" w:rsidRDefault="00E5376C" w:rsidP="00E5376C">
      <w:pPr>
        <w:jc w:val="both"/>
        <w:rPr>
          <w:rFonts w:ascii="Arial" w:hAnsi="Arial" w:cs="Arial"/>
          <w:bCs/>
          <w:lang w:val="sr-Cyrl-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r w:rsidR="00E5376C">
        <w:rPr>
          <w:rFonts w:ascii="Arial" w:eastAsia="TimesNewRomanPSMT" w:hAnsi="Arial" w:cs="Arial"/>
          <w:bCs/>
          <w:lang w:val="sr-Cyrl-CS"/>
        </w:rPr>
        <w:t xml:space="preserve">   </w:t>
      </w: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r>
      <w:r w:rsidR="00E5376C">
        <w:rPr>
          <w:rFonts w:ascii="Arial" w:eastAsia="TimesNewRomanPS-BoldMT" w:hAnsi="Arial" w:cs="Arial"/>
          <w:b/>
          <w:bCs/>
          <w:i/>
          <w:iCs/>
          <w:color w:val="auto"/>
          <w:lang w:val="sr-Cyrl-CS"/>
        </w:rPr>
        <w:t xml:space="preserve">       </w:t>
      </w:r>
      <w:r w:rsidRPr="004552C8">
        <w:rPr>
          <w:rFonts w:ascii="Arial" w:eastAsia="TimesNewRomanPS-BoldMT" w:hAnsi="Arial" w:cs="Arial"/>
          <w:b/>
          <w:bCs/>
          <w:i/>
          <w:iCs/>
          <w:color w:val="auto"/>
        </w:rPr>
        <w:t>________________________________</w:t>
      </w:r>
    </w:p>
    <w:p w:rsidR="00992ACA" w:rsidRPr="00E5376C" w:rsidRDefault="00992ACA" w:rsidP="00992ACA">
      <w:pPr>
        <w:jc w:val="both"/>
        <w:rPr>
          <w:rFonts w:eastAsia="TimesNewRomanPS-BoldMT"/>
          <w:b/>
          <w:bCs/>
          <w:i/>
          <w:iCs/>
          <w:color w:val="002060"/>
          <w:lang w:val="sr-Cyrl-CS"/>
        </w:rPr>
      </w:pPr>
    </w:p>
    <w:p w:rsidR="00992ACA" w:rsidRPr="00E5376C" w:rsidRDefault="00992ACA" w:rsidP="00992ACA">
      <w:pPr>
        <w:jc w:val="both"/>
        <w:rPr>
          <w:rFonts w:ascii="Arial" w:hAnsi="Arial" w:cs="Arial"/>
          <w:i/>
          <w:iCs/>
          <w:sz w:val="20"/>
          <w:szCs w:val="20"/>
        </w:rPr>
      </w:pPr>
      <w:r w:rsidRPr="00E5376C">
        <w:rPr>
          <w:rFonts w:ascii="Arial" w:hAnsi="Arial" w:cs="Arial"/>
          <w:b/>
          <w:bCs/>
          <w:i/>
          <w:iCs/>
          <w:sz w:val="20"/>
          <w:szCs w:val="20"/>
          <w:u w:val="single"/>
        </w:rPr>
        <w:t>Напомене:</w:t>
      </w:r>
      <w:r w:rsidRPr="00E5376C">
        <w:rPr>
          <w:rFonts w:ascii="Arial" w:hAnsi="Arial" w:cs="Arial"/>
          <w:b/>
          <w:bCs/>
          <w:i/>
          <w:iCs/>
          <w:sz w:val="20"/>
          <w:szCs w:val="20"/>
        </w:rPr>
        <w:t xml:space="preserve"> </w:t>
      </w:r>
    </w:p>
    <w:p w:rsidR="00992ACA" w:rsidRPr="00E5376C" w:rsidRDefault="00992ACA" w:rsidP="00E5376C">
      <w:pPr>
        <w:jc w:val="both"/>
        <w:rPr>
          <w:rFonts w:ascii="Arial" w:hAnsi="Arial" w:cs="Arial"/>
          <w:i/>
          <w:iCs/>
          <w:sz w:val="20"/>
          <w:szCs w:val="20"/>
          <w:lang w:val="ru-RU"/>
        </w:rPr>
      </w:pPr>
      <w:r w:rsidRPr="00E5376C">
        <w:rPr>
          <w:rFonts w:ascii="Arial" w:hAnsi="Arial" w:cs="Arial"/>
          <w:i/>
          <w:iCs/>
          <w:sz w:val="20"/>
          <w:szCs w:val="20"/>
          <w:lang w:val="ru-RU"/>
        </w:rPr>
        <w:t xml:space="preserve">Образац понуде понуђач мора да попуни, овери печатом и потпише, чиме </w:t>
      </w:r>
      <w:r w:rsidRPr="00E5376C">
        <w:rPr>
          <w:rFonts w:ascii="Arial" w:hAnsi="Arial" w:cs="Arial"/>
          <w:i/>
          <w:iCs/>
          <w:sz w:val="20"/>
          <w:szCs w:val="20"/>
          <w:lang w:val="sr-Cyrl-CS"/>
        </w:rPr>
        <w:t>п</w:t>
      </w:r>
      <w:r w:rsidRPr="00E5376C">
        <w:rPr>
          <w:rFonts w:ascii="Arial" w:hAnsi="Arial" w:cs="Arial"/>
          <w:i/>
          <w:iCs/>
          <w:sz w:val="20"/>
          <w:szCs w:val="20"/>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A24DF6">
        <w:rPr>
          <w:rFonts w:ascii="Arial" w:eastAsia="TimesNewRomanPSMT" w:hAnsi="Arial" w:cs="Arial"/>
          <w:bCs/>
          <w:lang w:val="ru-RU"/>
        </w:rPr>
        <w:t>13</w:t>
      </w:r>
      <w:r w:rsidR="007E539B">
        <w:rPr>
          <w:rFonts w:ascii="Arial" w:eastAsia="TimesNewRomanPSMT" w:hAnsi="Arial" w:cs="Arial"/>
          <w:bCs/>
          <w:lang w:val="ru-RU"/>
        </w:rPr>
        <w:t>/18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Pr>
          <w:rFonts w:ascii="Arial" w:eastAsia="TimesNewRomanPSMT" w:hAnsi="Arial" w:cs="Arial"/>
          <w:bCs/>
          <w:lang w:val="ru-RU"/>
        </w:rPr>
        <w:t xml:space="preserve"> - </w:t>
      </w:r>
      <w:r w:rsidRPr="00445503">
        <w:rPr>
          <w:rFonts w:ascii="Arial" w:hAnsi="Arial" w:cs="Arial"/>
          <w:b/>
          <w:lang w:val="ru-RU"/>
        </w:rPr>
        <w:t xml:space="preserve">Набавка каменог агрегата </w:t>
      </w:r>
      <w:r w:rsidRPr="0044550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EE5FD3">
        <w:rPr>
          <w:rFonts w:ascii="Arial" w:hAnsi="Arial" w:cs="Arial"/>
          <w:b/>
          <w:lang w:val="sr-Cyrl-CS"/>
        </w:rPr>
        <w:t xml:space="preserve">и некатегорисаних </w:t>
      </w:r>
      <w:r w:rsidRPr="00445503">
        <w:rPr>
          <w:rFonts w:ascii="Arial" w:hAnsi="Arial" w:cs="Arial"/>
          <w:b/>
          <w:lang w:val="sr-Cyrl-CS"/>
        </w:rPr>
        <w:t>путева на територији општине Баточина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58"/>
        <w:gridCol w:w="1149"/>
        <w:gridCol w:w="1475"/>
        <w:gridCol w:w="1801"/>
        <w:gridCol w:w="1496"/>
        <w:gridCol w:w="1489"/>
        <w:gridCol w:w="1507"/>
      </w:tblGrid>
      <w:tr w:rsidR="00476116" w:rsidRPr="000D1017" w:rsidTr="00476116">
        <w:trPr>
          <w:trHeight w:val="781"/>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Предмет ЈН</w:t>
            </w:r>
          </w:p>
        </w:tc>
        <w:tc>
          <w:tcPr>
            <w:tcW w:w="1207" w:type="dxa"/>
            <w:gridSpan w:val="2"/>
            <w:shd w:val="clear" w:color="auto" w:fill="auto"/>
          </w:tcPr>
          <w:p w:rsidR="00476116" w:rsidRDefault="00476116" w:rsidP="00343FEA">
            <w:pPr>
              <w:pStyle w:val="TableContents"/>
              <w:jc w:val="center"/>
              <w:rPr>
                <w:rFonts w:ascii="Arial" w:hAnsi="Arial" w:cs="Arial"/>
                <w:lang w:val="sr-Cyrl-CS"/>
              </w:rPr>
            </w:pPr>
            <w:r w:rsidRPr="000D1017">
              <w:rPr>
                <w:rFonts w:ascii="Arial" w:hAnsi="Arial" w:cs="Arial"/>
                <w:lang w:val="sr-Cyrl-CS"/>
              </w:rPr>
              <w:t>Количина</w:t>
            </w:r>
          </w:p>
          <w:p w:rsidR="00476116" w:rsidRPr="000D1017" w:rsidRDefault="00476116" w:rsidP="00476116">
            <w:pPr>
              <w:pStyle w:val="TableContents"/>
              <w:jc w:val="center"/>
              <w:rPr>
                <w:rFonts w:ascii="Arial" w:hAnsi="Arial" w:cs="Arial"/>
                <w:lang w:val="sr-Cyrl-CS"/>
              </w:rPr>
            </w:pP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507"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476116" w:rsidRPr="000D1017" w:rsidTr="00476116">
        <w:trPr>
          <w:trHeight w:val="275"/>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1207"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507"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476116" w:rsidRPr="00A24DF6" w:rsidTr="00476116">
        <w:trPr>
          <w:trHeight w:val="689"/>
        </w:trPr>
        <w:tc>
          <w:tcPr>
            <w:tcW w:w="1431" w:type="dxa"/>
            <w:shd w:val="clear" w:color="auto" w:fill="auto"/>
          </w:tcPr>
          <w:p w:rsidR="00476116" w:rsidRPr="00EF3FC5" w:rsidRDefault="00476116" w:rsidP="00343FEA">
            <w:pPr>
              <w:rPr>
                <w:rFonts w:ascii="Arial" w:hAnsi="Arial" w:cs="Arial"/>
              </w:rPr>
            </w:pPr>
            <w:r w:rsidRPr="00EF3FC5">
              <w:rPr>
                <w:rFonts w:ascii="Arial" w:hAnsi="Arial" w:cs="Arial"/>
              </w:rPr>
              <w:t>Агрегат</w:t>
            </w:r>
          </w:p>
          <w:p w:rsidR="00476116" w:rsidRPr="00EF3FC5" w:rsidRDefault="00476116" w:rsidP="00343FEA">
            <w:pPr>
              <w:rPr>
                <w:rFonts w:ascii="Arial" w:hAnsi="Arial" w:cs="Arial"/>
                <w:b/>
                <w:lang w:val="sr-Cyrl-CS"/>
              </w:rPr>
            </w:pPr>
            <w:r w:rsidRPr="00EF3FC5">
              <w:rPr>
                <w:rFonts w:ascii="Arial" w:hAnsi="Arial" w:cs="Arial"/>
              </w:rPr>
              <w:t xml:space="preserve"> 0-3</w:t>
            </w:r>
            <w:r w:rsidRPr="00EF3FC5">
              <w:rPr>
                <w:rFonts w:ascii="Arial" w:hAnsi="Arial" w:cs="Arial"/>
                <w:lang w:val="sr-Cyrl-CS"/>
              </w:rPr>
              <w:t>1,5</w:t>
            </w:r>
            <w:r w:rsidRPr="00EF3FC5">
              <w:rPr>
                <w:rFonts w:ascii="Arial" w:hAnsi="Arial" w:cs="Arial"/>
              </w:rPr>
              <w:t xml:space="preserve"> мм </w:t>
            </w:r>
          </w:p>
        </w:tc>
        <w:tc>
          <w:tcPr>
            <w:tcW w:w="1207" w:type="dxa"/>
            <w:gridSpan w:val="2"/>
            <w:shd w:val="clear" w:color="auto" w:fill="auto"/>
          </w:tcPr>
          <w:p w:rsidR="00476116" w:rsidRPr="00EF3FC5" w:rsidRDefault="00EF3FC5" w:rsidP="00343FEA">
            <w:pPr>
              <w:jc w:val="center"/>
              <w:rPr>
                <w:rFonts w:ascii="Arial" w:hAnsi="Arial" w:cs="Arial"/>
              </w:rPr>
            </w:pPr>
            <w:r w:rsidRPr="00EF3FC5">
              <w:rPr>
                <w:rFonts w:ascii="Arial" w:hAnsi="Arial" w:cs="Arial"/>
              </w:rPr>
              <w:t>2.000</w:t>
            </w:r>
          </w:p>
        </w:tc>
        <w:tc>
          <w:tcPr>
            <w:tcW w:w="1475" w:type="dxa"/>
          </w:tcPr>
          <w:p w:rsidR="00476116" w:rsidRPr="00EF3FC5" w:rsidRDefault="00476116" w:rsidP="00476116">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476116" w:rsidRPr="00A24DF6" w:rsidTr="00476116">
        <w:trPr>
          <w:trHeight w:val="689"/>
        </w:trPr>
        <w:tc>
          <w:tcPr>
            <w:tcW w:w="1431" w:type="dxa"/>
            <w:shd w:val="clear" w:color="auto" w:fill="auto"/>
          </w:tcPr>
          <w:p w:rsidR="00476116" w:rsidRPr="00EF3FC5" w:rsidRDefault="00476116" w:rsidP="00343FEA">
            <w:pPr>
              <w:rPr>
                <w:rFonts w:ascii="Arial" w:hAnsi="Arial" w:cs="Arial"/>
                <w:lang w:val="sr-Cyrl-CS"/>
              </w:rPr>
            </w:pPr>
            <w:r w:rsidRPr="00EF3FC5">
              <w:rPr>
                <w:rFonts w:ascii="Arial" w:hAnsi="Arial" w:cs="Arial"/>
              </w:rPr>
              <w:t xml:space="preserve">Машински тампон </w:t>
            </w:r>
          </w:p>
          <w:p w:rsidR="00476116" w:rsidRPr="00EF3FC5" w:rsidRDefault="00476116" w:rsidP="00343FEA">
            <w:pPr>
              <w:rPr>
                <w:rFonts w:ascii="Arial" w:hAnsi="Arial" w:cs="Arial"/>
                <w:b/>
                <w:lang w:val="sr-Cyrl-CS"/>
              </w:rPr>
            </w:pPr>
            <w:r w:rsidRPr="00EF3FC5">
              <w:rPr>
                <w:rFonts w:ascii="Arial" w:hAnsi="Arial" w:cs="Arial"/>
              </w:rPr>
              <w:t>0-6</w:t>
            </w:r>
            <w:r w:rsidRPr="00EF3FC5">
              <w:rPr>
                <w:rFonts w:ascii="Arial" w:hAnsi="Arial" w:cs="Arial"/>
                <w:lang w:val="sr-Cyrl-CS"/>
              </w:rPr>
              <w:t>3</w:t>
            </w:r>
            <w:r w:rsidRPr="00EF3FC5">
              <w:rPr>
                <w:rFonts w:ascii="Arial" w:hAnsi="Arial" w:cs="Arial"/>
              </w:rPr>
              <w:t xml:space="preserve"> мм</w:t>
            </w:r>
          </w:p>
        </w:tc>
        <w:tc>
          <w:tcPr>
            <w:tcW w:w="1207" w:type="dxa"/>
            <w:gridSpan w:val="2"/>
            <w:shd w:val="clear" w:color="auto" w:fill="auto"/>
          </w:tcPr>
          <w:p w:rsidR="00476116" w:rsidRPr="00EF3FC5" w:rsidRDefault="00BE6A11" w:rsidP="00EF3FC5">
            <w:pPr>
              <w:jc w:val="center"/>
              <w:rPr>
                <w:rFonts w:ascii="Arial" w:hAnsi="Arial" w:cs="Arial"/>
              </w:rPr>
            </w:pPr>
            <w:r w:rsidRPr="00EF3FC5">
              <w:rPr>
                <w:rFonts w:ascii="Arial" w:hAnsi="Arial" w:cs="Arial"/>
                <w:lang w:val="sr-Cyrl-CS"/>
              </w:rPr>
              <w:t>1.</w:t>
            </w:r>
            <w:r w:rsidR="00EF3FC5" w:rsidRPr="00EF3FC5">
              <w:rPr>
                <w:rFonts w:ascii="Arial" w:hAnsi="Arial" w:cs="Arial"/>
              </w:rPr>
              <w:t>000</w:t>
            </w:r>
          </w:p>
        </w:tc>
        <w:tc>
          <w:tcPr>
            <w:tcW w:w="1475" w:type="dxa"/>
          </w:tcPr>
          <w:p w:rsidR="00476116" w:rsidRPr="00EF3FC5" w:rsidRDefault="00476116" w:rsidP="00476116">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476116" w:rsidTr="00476116">
        <w:trPr>
          <w:trHeight w:val="689"/>
        </w:trPr>
        <w:tc>
          <w:tcPr>
            <w:tcW w:w="1431" w:type="dxa"/>
            <w:shd w:val="clear" w:color="auto" w:fill="auto"/>
          </w:tcPr>
          <w:p w:rsidR="00476116" w:rsidRPr="00EF3FC5" w:rsidRDefault="00476116" w:rsidP="00343FEA">
            <w:pPr>
              <w:rPr>
                <w:rFonts w:ascii="Arial" w:hAnsi="Arial" w:cs="Arial"/>
                <w:b/>
                <w:lang w:val="sr-Cyrl-CS"/>
              </w:rPr>
            </w:pPr>
            <w:r w:rsidRPr="00EF3FC5">
              <w:rPr>
                <w:rFonts w:ascii="Arial" w:hAnsi="Arial" w:cs="Arial"/>
              </w:rPr>
              <w:t>Шкриљац</w:t>
            </w:r>
          </w:p>
        </w:tc>
        <w:tc>
          <w:tcPr>
            <w:tcW w:w="1207" w:type="dxa"/>
            <w:gridSpan w:val="2"/>
            <w:shd w:val="clear" w:color="auto" w:fill="auto"/>
          </w:tcPr>
          <w:p w:rsidR="00476116" w:rsidRPr="00EF3FC5" w:rsidRDefault="00BE6A11" w:rsidP="00EF3FC5">
            <w:pPr>
              <w:jc w:val="center"/>
              <w:rPr>
                <w:rFonts w:ascii="Arial" w:hAnsi="Arial" w:cs="Arial"/>
                <w:lang w:val="sr-Cyrl-CS"/>
              </w:rPr>
            </w:pPr>
            <w:r w:rsidRPr="00EF3FC5">
              <w:rPr>
                <w:rFonts w:ascii="Arial" w:hAnsi="Arial" w:cs="Arial"/>
                <w:lang w:val="sr-Cyrl-CS"/>
              </w:rPr>
              <w:t>1.</w:t>
            </w:r>
            <w:r w:rsidR="00EF3FC5" w:rsidRPr="00EF3FC5">
              <w:rPr>
                <w:rFonts w:ascii="Arial" w:hAnsi="Arial" w:cs="Arial"/>
              </w:rPr>
              <w:t>0</w:t>
            </w:r>
            <w:r w:rsidR="00476116" w:rsidRPr="00EF3FC5">
              <w:rPr>
                <w:rFonts w:ascii="Arial" w:hAnsi="Arial" w:cs="Arial"/>
                <w:lang w:val="sr-Cyrl-CS"/>
              </w:rPr>
              <w:t>00</w:t>
            </w:r>
          </w:p>
        </w:tc>
        <w:tc>
          <w:tcPr>
            <w:tcW w:w="1475" w:type="dxa"/>
          </w:tcPr>
          <w:p w:rsidR="00476116" w:rsidRPr="00EF3FC5" w:rsidRDefault="00476116" w:rsidP="00476116">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EF3FC5">
        <w:trPr>
          <w:trHeight w:val="270"/>
        </w:trPr>
        <w:tc>
          <w:tcPr>
            <w:tcW w:w="1489" w:type="dxa"/>
            <w:gridSpan w:val="2"/>
          </w:tcPr>
          <w:p w:rsidR="00476116" w:rsidRPr="000D1017" w:rsidRDefault="00476116" w:rsidP="00343FEA">
            <w:pPr>
              <w:pStyle w:val="TableContents"/>
              <w:snapToGrid w:val="0"/>
              <w:rPr>
                <w:rFonts w:ascii="Arial" w:hAnsi="Arial" w:cs="Arial"/>
                <w:b/>
                <w:i/>
              </w:rPr>
            </w:pPr>
          </w:p>
        </w:tc>
        <w:tc>
          <w:tcPr>
            <w:tcW w:w="5921" w:type="dxa"/>
            <w:gridSpan w:val="4"/>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489" w:type="dxa"/>
            <w:shd w:val="clear" w:color="auto" w:fill="C6D9F1"/>
          </w:tcPr>
          <w:p w:rsidR="00476116" w:rsidRPr="000D1017" w:rsidRDefault="00476116" w:rsidP="00343FEA">
            <w:pPr>
              <w:pStyle w:val="TableContents"/>
              <w:snapToGrid w:val="0"/>
              <w:rPr>
                <w:rFonts w:ascii="Arial" w:hAnsi="Arial" w:cs="Arial"/>
              </w:rPr>
            </w:pPr>
          </w:p>
        </w:tc>
        <w:tc>
          <w:tcPr>
            <w:tcW w:w="1507"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992ACA" w:rsidRPr="00C81080" w:rsidRDefault="00992ACA" w:rsidP="00992ACA">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Pr="00EE0FA4" w:rsidRDefault="00EE0FA4" w:rsidP="00EE0FA4">
      <w:pPr>
        <w:jc w:val="both"/>
        <w:rPr>
          <w:rFonts w:ascii="Arial" w:hAnsi="Arial" w:cs="Arial"/>
          <w:bCs/>
          <w:iCs/>
          <w:color w:val="002060"/>
        </w:rPr>
      </w:pP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sidR="001913F0">
        <w:rPr>
          <w:rFonts w:ascii="Arial" w:hAnsi="Arial" w:cs="Arial"/>
          <w:bCs/>
          <w:iCs/>
          <w:lang w:val="sr-Cyrl-CS"/>
        </w:rPr>
        <w:t>6</w:t>
      </w:r>
      <w:r>
        <w:rPr>
          <w:rFonts w:ascii="Arial" w:hAnsi="Arial" w:cs="Arial"/>
          <w:bCs/>
          <w:iCs/>
        </w:rPr>
        <w:t xml:space="preserve">.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001913F0">
        <w:rPr>
          <w:rFonts w:ascii="Arial" w:hAnsi="Arial" w:cs="Arial"/>
          <w:bCs/>
          <w:iCs/>
          <w:color w:val="auto"/>
          <w:lang w:val="sr-Cyrl-CS"/>
        </w:rPr>
        <w:t>7</w:t>
      </w:r>
      <w:r w:rsidRPr="002F4414">
        <w:rPr>
          <w:rFonts w:ascii="Arial" w:hAnsi="Arial" w:cs="Arial"/>
          <w:bCs/>
          <w:iCs/>
          <w:color w:val="auto"/>
        </w:rPr>
        <w:t xml:space="preserve">.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EE0FA4" w:rsidRDefault="00EE0FA4" w:rsidP="00EE0FA4">
      <w:pPr>
        <w:pStyle w:val="ListParagraph"/>
        <w:tabs>
          <w:tab w:val="left" w:pos="90"/>
        </w:tabs>
        <w:ind w:left="90"/>
        <w:jc w:val="both"/>
        <w:rPr>
          <w:rFonts w:ascii="Arial" w:hAnsi="Arial" w:cs="Arial"/>
          <w:lang w:val="sr-Cyrl-CS"/>
        </w:rPr>
      </w:pPr>
    </w:p>
    <w:p w:rsidR="00E5376C" w:rsidRPr="00E5376C" w:rsidRDefault="00E5376C" w:rsidP="00EE0FA4">
      <w:pPr>
        <w:pStyle w:val="ListParagraph"/>
        <w:tabs>
          <w:tab w:val="left" w:pos="90"/>
        </w:tabs>
        <w:ind w:left="90"/>
        <w:jc w:val="both"/>
        <w:rPr>
          <w:rFonts w:ascii="Arial" w:hAnsi="Arial" w:cs="Arial"/>
          <w:lang w:val="sr-Cyrl-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A24DF6" w:rsidRDefault="00A24DF6"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9743E8" w:rsidRDefault="009743E8"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lang w:val="sr-Cyrl-CS"/>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w:t>
      </w:r>
      <w:r w:rsidR="0048716A">
        <w:rPr>
          <w:rFonts w:ascii="Arial" w:hAnsi="Arial" w:cs="Arial"/>
          <w:lang w:val="sr-Cyrl-CS"/>
        </w:rPr>
        <w:t>______________</w:t>
      </w:r>
      <w:r>
        <w:rPr>
          <w:rFonts w:ascii="Arial" w:hAnsi="Arial" w:cs="Arial"/>
        </w:rPr>
        <w:t xml:space="preserve">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48716A" w:rsidRPr="0048716A" w:rsidRDefault="0048716A" w:rsidP="00EE0FA4">
      <w:pPr>
        <w:spacing w:after="120"/>
        <w:jc w:val="both"/>
        <w:rPr>
          <w:rFonts w:ascii="Arial" w:hAnsi="Arial" w:cs="Arial"/>
          <w:b/>
          <w:i/>
          <w:lang w:val="sr-Cyrl-CS"/>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Pr="00445503">
        <w:rPr>
          <w:rFonts w:ascii="Arial" w:hAnsi="Arial" w:cs="Arial"/>
          <w:b/>
          <w:lang w:val="ru-RU"/>
        </w:rPr>
        <w:t xml:space="preserve">Набавка каменог агрегата </w:t>
      </w:r>
      <w:r w:rsidRPr="0044550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EE5FD3">
        <w:rPr>
          <w:rFonts w:ascii="Arial" w:hAnsi="Arial" w:cs="Arial"/>
          <w:b/>
          <w:lang w:val="sr-Cyrl-CS"/>
        </w:rPr>
        <w:t xml:space="preserve">и некатегорисаних </w:t>
      </w:r>
      <w:r w:rsidRPr="00445503">
        <w:rPr>
          <w:rFonts w:ascii="Arial" w:hAnsi="Arial" w:cs="Arial"/>
          <w:b/>
          <w:lang w:val="sr-Cyrl-CS"/>
        </w:rPr>
        <w:t>путева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A24DF6">
        <w:rPr>
          <w:rFonts w:ascii="Arial" w:hAnsi="Arial" w:cs="Arial"/>
          <w:lang w:val="sr-Cyrl-CS"/>
        </w:rPr>
        <w:t>13</w:t>
      </w:r>
      <w:r w:rsidR="007E539B">
        <w:rPr>
          <w:rFonts w:ascii="Arial" w:hAnsi="Arial" w:cs="Arial"/>
          <w:lang w:val="sr-Cyrl-CS"/>
        </w:rPr>
        <w:t>/18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5376C" w:rsidRDefault="00E5376C" w:rsidP="00EE0FA4">
      <w:pPr>
        <w:jc w:val="right"/>
        <w:rPr>
          <w:rFonts w:ascii="Arial" w:hAnsi="Arial" w:cs="Arial"/>
          <w:b/>
          <w:bCs/>
          <w:sz w:val="28"/>
          <w:szCs w:val="28"/>
          <w:lang w:val="sr-Cyrl-CS"/>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AC35BD" w:rsidRPr="00BC1360">
        <w:rPr>
          <w:rFonts w:ascii="Arial" w:hAnsi="Arial" w:cs="Arial"/>
          <w:b/>
          <w:lang w:val="sr-Cyrl-CS"/>
        </w:rPr>
        <w:t>Набавка</w:t>
      </w:r>
      <w:r w:rsidR="00AC35BD">
        <w:rPr>
          <w:rFonts w:ascii="Arial" w:hAnsi="Arial" w:cs="Arial"/>
          <w:lang w:val="sr-Cyrl-CS"/>
        </w:rPr>
        <w:t xml:space="preserve"> </w:t>
      </w:r>
      <w:r w:rsidR="00AC35BD" w:rsidRPr="00251513">
        <w:rPr>
          <w:rFonts w:ascii="Arial" w:hAnsi="Arial" w:cs="Arial"/>
          <w:b/>
          <w:lang w:val="sr-Cyrl-CS"/>
        </w:rPr>
        <w:t>каменог агрегата</w:t>
      </w:r>
      <w:r w:rsidR="00AC35BD" w:rsidRPr="00251513">
        <w:rPr>
          <w:rFonts w:ascii="Arial" w:hAnsi="Arial" w:cs="Arial"/>
          <w:b/>
        </w:rPr>
        <w:t xml:space="preserve"> </w:t>
      </w:r>
      <w:r w:rsidR="00AC35BD"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EE5FD3">
        <w:rPr>
          <w:rFonts w:ascii="Arial" w:hAnsi="Arial" w:cs="Arial"/>
          <w:b/>
          <w:lang w:val="sr-Cyrl-CS"/>
        </w:rPr>
        <w:t xml:space="preserve">и некатегорисаних </w:t>
      </w:r>
      <w:r w:rsidR="00AC35BD" w:rsidRPr="00251513">
        <w:rPr>
          <w:rFonts w:ascii="Arial" w:hAnsi="Arial" w:cs="Arial"/>
          <w:b/>
          <w:lang w:val="sr-Cyrl-CS"/>
        </w:rPr>
        <w:t>путева на територији општине Баточина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A24DF6">
        <w:rPr>
          <w:rFonts w:ascii="Arial" w:hAnsi="Arial" w:cs="Arial"/>
          <w:lang w:val="sr-Cyrl-CS"/>
        </w:rPr>
        <w:t>13</w:t>
      </w:r>
      <w:r w:rsidR="007E539B">
        <w:rPr>
          <w:rFonts w:ascii="Arial" w:hAnsi="Arial" w:cs="Arial"/>
          <w:lang w:val="sr-Cyrl-CS"/>
        </w:rPr>
        <w:t>/18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sidR="00AC35BD" w:rsidRPr="00EE5FD3">
        <w:rPr>
          <w:rFonts w:ascii="Arial" w:hAnsi="Arial" w:cs="Arial"/>
          <w:lang w:val="ru-RU"/>
        </w:rPr>
        <w:t>,</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Default="00EE0FA4" w:rsidP="00EE0FA4">
      <w:pPr>
        <w:pStyle w:val="BodyText2"/>
        <w:spacing w:line="100" w:lineRule="atLeast"/>
        <w:jc w:val="both"/>
        <w:rPr>
          <w:rFonts w:ascii="Arial" w:hAnsi="Arial" w:cs="Arial"/>
          <w:b/>
          <w:bCs/>
          <w:i/>
          <w:color w:val="auto"/>
          <w:lang w:val="sr-Cyrl-CS"/>
        </w:rPr>
      </w:pPr>
    </w:p>
    <w:p w:rsidR="00A24DF6" w:rsidRPr="00A24DF6" w:rsidRDefault="00A24DF6" w:rsidP="00EE0FA4">
      <w:pPr>
        <w:pStyle w:val="BodyText2"/>
        <w:spacing w:line="100" w:lineRule="atLeast"/>
        <w:jc w:val="both"/>
        <w:rPr>
          <w:rFonts w:ascii="Arial" w:hAnsi="Arial" w:cs="Arial"/>
          <w:b/>
          <w:bCs/>
          <w:i/>
          <w:color w:val="auto"/>
          <w:lang w:val="sr-Cyrl-CS"/>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EE0FA4" w:rsidRPr="00DF5E8A" w:rsidRDefault="00EE0FA4" w:rsidP="00EE0FA4">
      <w:pPr>
        <w:tabs>
          <w:tab w:val="left" w:pos="6028"/>
        </w:tabs>
        <w:autoSpaceDE w:val="0"/>
        <w:spacing w:line="240" w:lineRule="auto"/>
        <w:ind w:left="360"/>
        <w:rPr>
          <w:rFonts w:ascii="Arial" w:hAnsi="Arial" w:cs="Arial"/>
          <w:bCs/>
          <w:iCs/>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BC1360">
        <w:rPr>
          <w:rFonts w:ascii="Arial" w:hAnsi="Arial" w:cs="Arial"/>
          <w:b/>
          <w:lang w:val="sr-Cyrl-CS"/>
        </w:rPr>
        <w:t>Набавка</w:t>
      </w:r>
      <w:r>
        <w:rPr>
          <w:rFonts w:ascii="Arial" w:hAnsi="Arial" w:cs="Arial"/>
          <w:lang w:val="sr-Cyrl-CS"/>
        </w:rPr>
        <w:t xml:space="preserve"> </w:t>
      </w:r>
      <w:r w:rsidRPr="00251513">
        <w:rPr>
          <w:rFonts w:ascii="Arial" w:hAnsi="Arial" w:cs="Arial"/>
          <w:b/>
          <w:lang w:val="sr-Cyrl-CS"/>
        </w:rPr>
        <w:t>каменог агрегата</w:t>
      </w:r>
      <w:r w:rsidRPr="00251513">
        <w:rPr>
          <w:rFonts w:ascii="Arial" w:hAnsi="Arial" w:cs="Arial"/>
          <w:b/>
        </w:rPr>
        <w:t xml:space="preserve"> </w:t>
      </w:r>
      <w:r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EE5FD3">
        <w:rPr>
          <w:rFonts w:ascii="Arial" w:hAnsi="Arial" w:cs="Arial"/>
          <w:b/>
          <w:lang w:val="sr-Cyrl-CS"/>
        </w:rPr>
        <w:t xml:space="preserve">и некатегорисаних </w:t>
      </w:r>
      <w:r w:rsidRPr="00251513">
        <w:rPr>
          <w:rFonts w:ascii="Arial" w:hAnsi="Arial" w:cs="Arial"/>
          <w:b/>
          <w:lang w:val="sr-Cyrl-CS"/>
        </w:rPr>
        <w:t>путева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A24DF6">
        <w:rPr>
          <w:rFonts w:ascii="Arial" w:hAnsi="Arial" w:cs="Arial"/>
          <w:lang w:val="sr-Cyrl-CS"/>
        </w:rPr>
        <w:t>13</w:t>
      </w:r>
      <w:r w:rsidR="007E539B">
        <w:rPr>
          <w:rFonts w:ascii="Arial" w:hAnsi="Arial" w:cs="Arial"/>
          <w:lang w:val="sr-Cyrl-CS"/>
        </w:rPr>
        <w:t>/18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E5FD3" w:rsidRPr="00EE5FD3">
        <w:rPr>
          <w:rFonts w:ascii="Arial" w:hAnsi="Arial" w:cs="Arial"/>
          <w:lang w:val="ru-RU"/>
        </w:rPr>
        <w:t>14</w:t>
      </w:r>
      <w:r w:rsidR="007E539B" w:rsidRPr="00EE5FD3">
        <w:rPr>
          <w:rFonts w:ascii="Arial" w:hAnsi="Arial" w:cs="Arial"/>
          <w:lang w:val="ru-RU"/>
        </w:rPr>
        <w:t>/18</w:t>
      </w:r>
      <w:r w:rsidRPr="00EE5FD3">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ИЗЈАВА О ТЕХНИЧКОМ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C35BD" w:rsidRPr="00AF333F" w:rsidRDefault="00AC35BD" w:rsidP="00AC35B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AC35BD" w:rsidRPr="00A64E1F" w:rsidRDefault="00AC35BD" w:rsidP="00AC35B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AC35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Pr>
          <w:rFonts w:ascii="Arial" w:hAnsi="Arial" w:cs="Arial"/>
          <w:iCs/>
          <w:sz w:val="24"/>
          <w:szCs w:val="24"/>
          <w:lang w:val="sr-Cyrl-CS"/>
        </w:rPr>
        <w:t>М</w:t>
      </w:r>
      <w:r w:rsidR="0048716A">
        <w:rPr>
          <w:rFonts w:ascii="Arial" w:hAnsi="Arial" w:cs="Arial"/>
          <w:iCs/>
          <w:sz w:val="24"/>
          <w:szCs w:val="24"/>
          <w:lang w:val="sr-Cyrl-CS"/>
        </w:rPr>
        <w:t>ашину дробилицу</w:t>
      </w:r>
      <w:r>
        <w:rPr>
          <w:rFonts w:ascii="Arial" w:hAnsi="Arial" w:cs="Arial"/>
          <w:iCs/>
          <w:sz w:val="24"/>
          <w:szCs w:val="24"/>
          <w:lang w:val="sr-Cyrl-CS"/>
        </w:rPr>
        <w:t xml:space="preserve">, минималног дневног капацитета 1500 тона           </w:t>
      </w:r>
      <w:r w:rsidRPr="00043DE1">
        <w:rPr>
          <w:rFonts w:ascii="Arial" w:hAnsi="Arial" w:cs="Arial"/>
          <w:sz w:val="24"/>
          <w:szCs w:val="24"/>
          <w:lang w:val="ru-RU"/>
        </w:rPr>
        <w:t>____ ком,</w:t>
      </w:r>
    </w:p>
    <w:p w:rsidR="00AC35BD" w:rsidRPr="00043DE1"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043DE1">
        <w:rPr>
          <w:rFonts w:ascii="Arial" w:hAnsi="Arial" w:cs="Arial"/>
          <w:sz w:val="24"/>
          <w:szCs w:val="24"/>
          <w:lang w:val="ru-RU"/>
        </w:rPr>
        <w:t>Камион</w:t>
      </w:r>
      <w:r w:rsidR="0048716A">
        <w:rPr>
          <w:rFonts w:ascii="Arial" w:hAnsi="Arial" w:cs="Arial"/>
          <w:sz w:val="24"/>
          <w:szCs w:val="24"/>
          <w:lang w:val="ru-RU"/>
        </w:rPr>
        <w:t>е</w:t>
      </w:r>
      <w:r w:rsidRPr="00043DE1">
        <w:rPr>
          <w:rFonts w:ascii="Arial" w:hAnsi="Arial" w:cs="Arial"/>
          <w:sz w:val="24"/>
          <w:szCs w:val="24"/>
          <w:lang w:val="ru-RU"/>
        </w:rPr>
        <w:t xml:space="preserve"> кипер</w:t>
      </w:r>
      <w:r w:rsidR="0048716A">
        <w:rPr>
          <w:rFonts w:ascii="Arial" w:hAnsi="Arial" w:cs="Arial"/>
          <w:sz w:val="24"/>
          <w:szCs w:val="24"/>
          <w:lang w:val="ru-RU"/>
        </w:rPr>
        <w:t>е</w:t>
      </w:r>
      <w:r w:rsidRPr="00043DE1">
        <w:rPr>
          <w:rFonts w:ascii="Arial" w:hAnsi="Arial" w:cs="Arial"/>
          <w:sz w:val="24"/>
          <w:szCs w:val="24"/>
          <w:lang w:val="ru-RU"/>
        </w:rPr>
        <w:t xml:space="preserve"> (носивости </w:t>
      </w:r>
      <w:r>
        <w:rPr>
          <w:rFonts w:ascii="Arial" w:hAnsi="Arial" w:cs="Arial"/>
          <w:sz w:val="24"/>
          <w:szCs w:val="24"/>
          <w:lang w:val="ru-RU"/>
        </w:rPr>
        <w:t>од 10 до</w:t>
      </w:r>
      <w:r w:rsidRPr="00043DE1">
        <w:rPr>
          <w:rFonts w:ascii="Arial" w:hAnsi="Arial" w:cs="Arial"/>
          <w:iCs/>
          <w:sz w:val="24"/>
          <w:szCs w:val="24"/>
          <w:lang w:val="sr-Cyrl-CS"/>
        </w:rPr>
        <w:t xml:space="preserve"> </w:t>
      </w:r>
      <w:r>
        <w:rPr>
          <w:rFonts w:ascii="Arial" w:hAnsi="Arial" w:cs="Arial"/>
          <w:iCs/>
          <w:sz w:val="24"/>
          <w:szCs w:val="24"/>
          <w:lang w:val="sr-Cyrl-CS"/>
        </w:rPr>
        <w:t>20</w:t>
      </w:r>
      <w:r w:rsidRPr="00043DE1">
        <w:rPr>
          <w:rFonts w:ascii="Arial" w:hAnsi="Arial" w:cs="Arial"/>
          <w:iCs/>
          <w:sz w:val="24"/>
          <w:szCs w:val="24"/>
          <w:lang w:val="sr-Cyrl-CS"/>
        </w:rPr>
        <w:t xml:space="preserve"> тона</w:t>
      </w:r>
      <w:r w:rsidRPr="00043DE1">
        <w:rPr>
          <w:rFonts w:ascii="Arial" w:hAnsi="Arial" w:cs="Arial"/>
          <w:sz w:val="24"/>
          <w:szCs w:val="24"/>
          <w:lang w:val="ru-RU"/>
        </w:rPr>
        <w:t xml:space="preserve">)     </w:t>
      </w:r>
      <w:r>
        <w:rPr>
          <w:rFonts w:ascii="Arial" w:hAnsi="Arial" w:cs="Arial"/>
          <w:sz w:val="24"/>
          <w:szCs w:val="24"/>
          <w:lang w:val="ru-RU"/>
        </w:rPr>
        <w:t xml:space="preserve">                                  </w:t>
      </w:r>
      <w:r w:rsidR="0048716A">
        <w:rPr>
          <w:rFonts w:ascii="Arial" w:hAnsi="Arial" w:cs="Arial"/>
          <w:sz w:val="24"/>
          <w:szCs w:val="24"/>
          <w:lang w:val="ru-RU"/>
        </w:rPr>
        <w:t xml:space="preserve"> </w:t>
      </w:r>
      <w:r>
        <w:rPr>
          <w:rFonts w:ascii="Arial" w:hAnsi="Arial" w:cs="Arial"/>
          <w:sz w:val="24"/>
          <w:szCs w:val="24"/>
          <w:lang w:val="ru-RU"/>
        </w:rPr>
        <w:t>____ ком</w:t>
      </w:r>
      <w:r w:rsidRPr="00043DE1">
        <w:rPr>
          <w:rFonts w:ascii="Arial" w:hAnsi="Arial" w:cs="Arial"/>
          <w:sz w:val="24"/>
          <w:szCs w:val="24"/>
          <w:lang w:val="ru-RU"/>
        </w:rPr>
        <w:t xml:space="preserve">   </w:t>
      </w:r>
    </w:p>
    <w:p w:rsidR="00AC35BD" w:rsidRPr="006D5A4C" w:rsidRDefault="00AC35BD" w:rsidP="00AC35BD">
      <w:pPr>
        <w:tabs>
          <w:tab w:val="left" w:pos="8060"/>
        </w:tabs>
        <w:jc w:val="both"/>
        <w:rPr>
          <w:rFonts w:ascii="Arial" w:hAnsi="Arial" w:cs="Arial"/>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D5E11" w:rsidRDefault="00AC35BD" w:rsidP="00AC35BD">
      <w:pPr>
        <w:tabs>
          <w:tab w:val="left" w:pos="8060"/>
        </w:tabs>
        <w:jc w:val="both"/>
        <w:rPr>
          <w:rFonts w:ascii="Arial" w:hAnsi="Arial" w:cs="Arial"/>
          <w:lang w:val="sr-Cyrl-CS"/>
        </w:rPr>
      </w:pPr>
    </w:p>
    <w:p w:rsidR="00AC35BD" w:rsidRPr="00ED5E11" w:rsidRDefault="00AC35BD" w:rsidP="00AC35B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80107" w:rsidRDefault="00AC35BD" w:rsidP="00AC35BD">
      <w:pPr>
        <w:tabs>
          <w:tab w:val="left" w:pos="8060"/>
        </w:tabs>
        <w:jc w:val="both"/>
        <w:rPr>
          <w:rFonts w:ascii="Arial" w:hAnsi="Arial" w:cs="Arial"/>
          <w:lang w:val="sr-Cyrl-CS"/>
        </w:rPr>
      </w:pPr>
    </w:p>
    <w:p w:rsidR="00AC35BD" w:rsidRPr="00E25FAB" w:rsidRDefault="00AC35BD" w:rsidP="00AC35B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sidR="00BE6A11">
        <w:rPr>
          <w:rFonts w:ascii="Arial" w:hAnsi="Arial" w:cs="Arial"/>
          <w:lang w:val="sr-Cyrl-CS"/>
        </w:rPr>
        <w:t>. 2018</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AC35BD" w:rsidRPr="00E25FAB" w:rsidRDefault="00AC35BD" w:rsidP="00AC35BD">
      <w:pPr>
        <w:jc w:val="both"/>
        <w:rPr>
          <w:rFonts w:ascii="Arial" w:hAnsi="Arial" w:cs="Arial"/>
          <w:lang w:val="ru-RU"/>
        </w:rPr>
      </w:pPr>
      <w:r w:rsidRPr="00E25FAB">
        <w:rPr>
          <w:rFonts w:ascii="Arial" w:hAnsi="Arial" w:cs="Arial"/>
          <w:lang w:val="ru-RU"/>
        </w:rPr>
        <w:t xml:space="preserve">   </w:t>
      </w:r>
    </w:p>
    <w:p w:rsidR="00AC35BD" w:rsidRPr="00AF333F" w:rsidRDefault="00AC35BD" w:rsidP="00AC35B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AC35BD" w:rsidRPr="00E25FAB" w:rsidRDefault="00AC35BD" w:rsidP="00AC35BD">
      <w:pPr>
        <w:jc w:val="both"/>
        <w:rPr>
          <w:rFonts w:ascii="Arial" w:hAnsi="Arial" w:cs="Arial"/>
          <w:lang w:val="sr-Cyrl-CS"/>
        </w:rPr>
      </w:pPr>
    </w:p>
    <w:p w:rsidR="00AC35BD" w:rsidRPr="00E25FAB" w:rsidRDefault="00AC35BD" w:rsidP="00AC35B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AC35BD" w:rsidRDefault="00AC35BD" w:rsidP="00AC35BD">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347F0" w:rsidRDefault="00E347F0"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rPr>
      </w:pPr>
    </w:p>
    <w:p w:rsidR="00DF5E8A" w:rsidRPr="00DF5E8A" w:rsidRDefault="00DF5E8A" w:rsidP="00134106">
      <w:pPr>
        <w:pStyle w:val="ListParagraph"/>
        <w:tabs>
          <w:tab w:val="left" w:pos="680"/>
        </w:tabs>
        <w:ind w:left="0"/>
        <w:jc w:val="both"/>
        <w:rPr>
          <w:rFonts w:ascii="Arial" w:eastAsia="TimesNewRomanPSMT" w:hAnsi="Arial" w:cs="Arial"/>
          <w:bCs/>
        </w:rPr>
      </w:pPr>
    </w:p>
    <w:p w:rsidR="0048716A" w:rsidRDefault="0048716A" w:rsidP="00134106">
      <w:pPr>
        <w:pStyle w:val="ListParagraph"/>
        <w:tabs>
          <w:tab w:val="left" w:pos="680"/>
        </w:tabs>
        <w:ind w:left="0"/>
        <w:jc w:val="both"/>
        <w:rPr>
          <w:rFonts w:ascii="Arial" w:eastAsia="TimesNewRomanPSMT" w:hAnsi="Arial" w:cs="Arial"/>
          <w:bCs/>
          <w:lang w:val="ru-RU"/>
        </w:rPr>
      </w:pPr>
    </w:p>
    <w:p w:rsidR="00C548C2" w:rsidRDefault="00C548C2"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Default="008A2F62" w:rsidP="008A2F62">
      <w:pPr>
        <w:rPr>
          <w:rFonts w:ascii="Arial" w:hAnsi="Arial" w:cs="Arial"/>
          <w:b/>
          <w:bCs/>
          <w:i/>
          <w:iCs/>
          <w:lang w:val="ru-RU"/>
        </w:rPr>
      </w:pPr>
    </w:p>
    <w:p w:rsidR="00C548C2" w:rsidRPr="008566BF" w:rsidRDefault="00C548C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CC0790">
        <w:rPr>
          <w:rFonts w:ascii="Arial" w:hAnsi="Arial" w:cs="Arial"/>
          <w:b/>
          <w:bCs/>
          <w:iCs/>
          <w:lang w:val="ru-RU"/>
        </w:rPr>
        <w:t>КАМЕНОГ</w:t>
      </w:r>
      <w:r w:rsidRPr="002342A5">
        <w:rPr>
          <w:rFonts w:ascii="Arial" w:hAnsi="Arial" w:cs="Arial"/>
          <w:b/>
          <w:bCs/>
          <w:iCs/>
          <w:lang w:val="ru-RU"/>
        </w:rPr>
        <w:t xml:space="preserve"> </w:t>
      </w:r>
      <w:r w:rsidR="00CC0790">
        <w:rPr>
          <w:rFonts w:ascii="Arial" w:hAnsi="Arial" w:cs="Arial"/>
          <w:b/>
          <w:bCs/>
          <w:iCs/>
          <w:lang w:val="ru-RU"/>
        </w:rPr>
        <w:t>АГРЕГАТА</w:t>
      </w:r>
      <w:r w:rsidRPr="002342A5">
        <w:rPr>
          <w:rFonts w:ascii="Arial" w:hAnsi="Arial" w:cs="Arial"/>
          <w:b/>
          <w:bCs/>
          <w:iCs/>
          <w:lang w:val="ru-RU"/>
        </w:rPr>
        <w:t xml:space="preserve"> </w:t>
      </w:r>
      <w:r w:rsidR="00CC0790">
        <w:rPr>
          <w:rFonts w:ascii="Arial" w:hAnsi="Arial" w:cs="Arial"/>
          <w:b/>
          <w:bCs/>
          <w:iCs/>
          <w:lang w:val="ru-RU"/>
        </w:rPr>
        <w:t>ЗА</w:t>
      </w:r>
      <w:r w:rsidRPr="002342A5">
        <w:rPr>
          <w:rFonts w:ascii="Arial" w:hAnsi="Arial" w:cs="Arial"/>
          <w:b/>
          <w:bCs/>
          <w:iCs/>
          <w:lang w:val="ru-RU"/>
        </w:rPr>
        <w:t xml:space="preserve"> </w:t>
      </w:r>
      <w:r w:rsidR="00CC0790">
        <w:rPr>
          <w:rFonts w:ascii="Arial" w:hAnsi="Arial" w:cs="Arial"/>
          <w:b/>
          <w:bCs/>
          <w:iCs/>
          <w:lang w:val="ru-RU"/>
        </w:rPr>
        <w:t>ПОТРЕБЕ</w:t>
      </w:r>
      <w:r w:rsidRPr="002342A5">
        <w:rPr>
          <w:rFonts w:ascii="Arial" w:hAnsi="Arial" w:cs="Arial"/>
          <w:b/>
          <w:bCs/>
          <w:iCs/>
          <w:lang w:val="ru-RU"/>
        </w:rPr>
        <w:t xml:space="preserve"> </w:t>
      </w:r>
      <w:r w:rsidR="003C1E20">
        <w:rPr>
          <w:rFonts w:ascii="Arial" w:hAnsi="Arial" w:cs="Arial"/>
          <w:b/>
          <w:bCs/>
          <w:iCs/>
          <w:lang w:val="ru-RU"/>
        </w:rPr>
        <w:t>УРЕЂЕЊА ПОЉСКИХ</w:t>
      </w:r>
      <w:r w:rsidR="00EE5FD3">
        <w:rPr>
          <w:rFonts w:ascii="Arial" w:hAnsi="Arial" w:cs="Arial"/>
          <w:b/>
          <w:bCs/>
          <w:iCs/>
          <w:lang w:val="ru-RU"/>
        </w:rPr>
        <w:t xml:space="preserve"> И НЕКАТЕГОРИСАНИХ </w:t>
      </w:r>
      <w:r w:rsidR="003C1E20">
        <w:rPr>
          <w:rFonts w:ascii="Arial" w:hAnsi="Arial" w:cs="Arial"/>
          <w:b/>
          <w:bCs/>
          <w:iCs/>
          <w:lang w:val="ru-RU"/>
        </w:rPr>
        <w:t xml:space="preserve"> </w:t>
      </w:r>
      <w:r w:rsidR="00CC0790">
        <w:rPr>
          <w:rFonts w:ascii="Arial" w:hAnsi="Arial" w:cs="Arial"/>
          <w:b/>
          <w:bCs/>
          <w:iCs/>
          <w:lang w:val="ru-RU"/>
        </w:rPr>
        <w:t>ПУТЕВА НА ТЕРИТОРИЈИ ОПШТИНЕ БАТОЧИНА</w:t>
      </w:r>
    </w:p>
    <w:p w:rsidR="008A2F62" w:rsidRDefault="008A2F62" w:rsidP="008A2F62">
      <w:pPr>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BE6A11">
        <w:rPr>
          <w:rFonts w:ascii="Arial" w:hAnsi="Arial" w:cs="Arial"/>
          <w:bCs/>
          <w:iCs/>
          <w:lang w:val="ru-RU"/>
        </w:rPr>
        <w:t>2018</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C548C2" w:rsidRDefault="00493935" w:rsidP="00493935">
      <w:pPr>
        <w:numPr>
          <w:ilvl w:val="0"/>
          <w:numId w:val="8"/>
        </w:numPr>
        <w:jc w:val="both"/>
        <w:rPr>
          <w:rFonts w:ascii="Arial" w:hAnsi="Arial" w:cs="Arial"/>
          <w:iCs/>
          <w:lang w:val="sr-Cyrl-CS"/>
        </w:rPr>
      </w:pPr>
      <w:r w:rsidRPr="00493935">
        <w:rPr>
          <w:rFonts w:ascii="Arial" w:hAnsi="Arial" w:cs="Arial"/>
          <w:b/>
          <w:iCs/>
          <w:lang w:val="sr-Cyrl-CS"/>
        </w:rPr>
        <w:t>О</w:t>
      </w:r>
      <w:r w:rsidR="002314BA" w:rsidRPr="00493935">
        <w:rPr>
          <w:rFonts w:ascii="Arial" w:hAnsi="Arial" w:cs="Arial"/>
          <w:b/>
          <w:iCs/>
          <w:lang w:val="sr-Cyrl-CS"/>
        </w:rPr>
        <w:t>пштине Баточина</w:t>
      </w:r>
      <w:r w:rsidR="002314BA">
        <w:rPr>
          <w:rFonts w:ascii="Arial" w:hAnsi="Arial" w:cs="Arial"/>
          <w:b/>
          <w:iCs/>
          <w:lang w:val="sr-Cyrl-CS"/>
        </w:rPr>
        <w:t>, О</w:t>
      </w:r>
      <w:r w:rsidRPr="00493935">
        <w:rPr>
          <w:rFonts w:ascii="Arial" w:hAnsi="Arial" w:cs="Arial"/>
          <w:b/>
          <w:iCs/>
          <w:lang w:val="sr-Cyrl-CS"/>
        </w:rPr>
        <w:t>пштинске управе</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CB4680">
        <w:rPr>
          <w:rFonts w:ascii="Arial" w:hAnsi="Arial" w:cs="Arial"/>
          <w:iCs/>
          <w:lang w:val="ru-RU"/>
        </w:rPr>
        <w:t>к</w:t>
      </w:r>
      <w:r w:rsidRPr="00493935">
        <w:rPr>
          <w:rFonts w:ascii="Arial" w:hAnsi="Arial" w:cs="Arial"/>
          <w:iCs/>
          <w:lang w:val="ru-RU"/>
        </w:rPr>
        <w:t xml:space="preserve">  </w:t>
      </w:r>
      <w:r w:rsidR="00CA3709">
        <w:rPr>
          <w:rFonts w:ascii="Arial" w:hAnsi="Arial" w:cs="Arial"/>
          <w:iCs/>
          <w:lang w:val="sr-Cyrl-CS"/>
        </w:rPr>
        <w:t>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w:t>
      </w:r>
      <w:r w:rsidR="00E5376C">
        <w:rPr>
          <w:rFonts w:ascii="Arial" w:hAnsi="Arial" w:cs="Arial"/>
          <w:bCs/>
          <w:iCs/>
          <w:lang w:val="ru-RU"/>
        </w:rPr>
        <w:t>:</w:t>
      </w:r>
      <w:r w:rsidRPr="00493935">
        <w:rPr>
          <w:rFonts w:ascii="Arial" w:hAnsi="Arial" w:cs="Arial"/>
          <w:bCs/>
          <w:iCs/>
          <w:lang w:val="ru-RU"/>
        </w:rPr>
        <w:t xml:space="preserve"> </w:t>
      </w:r>
      <w:r w:rsidR="002314BA">
        <w:rPr>
          <w:rFonts w:ascii="Arial" w:hAnsi="Arial" w:cs="Arial"/>
          <w:bCs/>
          <w:iCs/>
          <w:lang w:val="ru-RU"/>
        </w:rPr>
        <w:t>«</w:t>
      </w:r>
      <w:r w:rsidRPr="00493935">
        <w:rPr>
          <w:rFonts w:ascii="Arial" w:hAnsi="Arial" w:cs="Arial"/>
          <w:bCs/>
          <w:iCs/>
          <w:lang w:val="ru-RU"/>
        </w:rPr>
        <w:t>Наручилац</w:t>
      </w:r>
      <w:r w:rsidR="002314BA">
        <w:rPr>
          <w:rFonts w:ascii="Arial" w:hAnsi="Arial" w:cs="Arial"/>
          <w:bCs/>
          <w:iCs/>
          <w:lang w:val="ru-RU"/>
        </w:rPr>
        <w:t>»</w:t>
      </w:r>
      <w:r w:rsidRPr="00493935">
        <w:rPr>
          <w:rFonts w:ascii="Arial" w:hAnsi="Arial" w:cs="Arial"/>
          <w:bCs/>
          <w:iCs/>
          <w:lang w:val="ru-RU"/>
        </w:rPr>
        <w:t>)</w:t>
      </w:r>
    </w:p>
    <w:p w:rsidR="00C548C2" w:rsidRPr="00493935" w:rsidRDefault="00C548C2" w:rsidP="00C548C2">
      <w:pPr>
        <w:ind w:left="720"/>
        <w:jc w:val="both"/>
        <w:rPr>
          <w:rFonts w:ascii="Arial" w:hAnsi="Arial" w:cs="Arial"/>
          <w:iCs/>
          <w:lang w:val="sr-Cyrl-CS"/>
        </w:rPr>
      </w:pPr>
    </w:p>
    <w:p w:rsidR="008A2F62" w:rsidRDefault="008A2F62" w:rsidP="008A2F62">
      <w:pPr>
        <w:jc w:val="both"/>
        <w:rPr>
          <w:rFonts w:ascii="Arial" w:hAnsi="Arial" w:cs="Arial"/>
          <w:bCs/>
          <w:iCs/>
          <w:lang w:val="sr-Cyrl-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C548C2" w:rsidRPr="00C548C2" w:rsidRDefault="00C548C2" w:rsidP="008A2F62">
      <w:pPr>
        <w:jc w:val="both"/>
        <w:rPr>
          <w:rFonts w:ascii="Arial" w:hAnsi="Arial" w:cs="Arial"/>
          <w:bCs/>
          <w:iCs/>
          <w:lang w:val="sr-Cyrl-CS"/>
        </w:rPr>
      </w:pPr>
    </w:p>
    <w:p w:rsidR="008A2F62" w:rsidRDefault="008A2F62" w:rsidP="00CF75AB">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CA3709" w:rsidRDefault="00CA3709" w:rsidP="00CA3709">
      <w:pPr>
        <w:ind w:left="720"/>
        <w:jc w:val="both"/>
        <w:rPr>
          <w:rFonts w:ascii="Arial" w:hAnsi="Arial" w:cs="Arial"/>
          <w:bCs/>
          <w:iCs/>
          <w:lang w:val="ru-RU"/>
        </w:rPr>
      </w:pPr>
    </w:p>
    <w:p w:rsidR="00CA3709" w:rsidRPr="00CA3709" w:rsidRDefault="00CA3709" w:rsidP="00CA3709">
      <w:pPr>
        <w:pStyle w:val="ListParagraph"/>
        <w:jc w:val="both"/>
        <w:rPr>
          <w:rFonts w:ascii="Arial" w:hAnsi="Arial" w:cs="Arial"/>
          <w:bCs/>
          <w:iCs/>
          <w:lang w:val="ru-RU"/>
        </w:rPr>
      </w:pPr>
      <w:r w:rsidRPr="00CA3709">
        <w:rPr>
          <w:rFonts w:ascii="Arial" w:hAnsi="Arial" w:cs="Arial"/>
          <w:bCs/>
          <w:iCs/>
          <w:lang w:val="ru-RU"/>
        </w:rPr>
        <w:t>Члан групе ___________</w:t>
      </w:r>
      <w:r w:rsidR="002314BA">
        <w:rPr>
          <w:rFonts w:ascii="Arial" w:hAnsi="Arial" w:cs="Arial"/>
          <w:bCs/>
          <w:iCs/>
          <w:lang w:val="ru-RU"/>
        </w:rPr>
        <w:t>_______</w:t>
      </w:r>
      <w:r w:rsidRPr="00CA3709">
        <w:rPr>
          <w:rFonts w:ascii="Arial" w:hAnsi="Arial" w:cs="Arial"/>
          <w:bCs/>
          <w:iCs/>
          <w:lang w:val="ru-RU"/>
        </w:rPr>
        <w:t>___, адреса _______________________, ПИБ: ________________ матични број: _________________</w:t>
      </w:r>
    </w:p>
    <w:p w:rsidR="008A2F62" w:rsidRPr="008566BF" w:rsidRDefault="002314BA" w:rsidP="00CA3709">
      <w:pPr>
        <w:pStyle w:val="ListParagraph"/>
        <w:jc w:val="both"/>
        <w:rPr>
          <w:rFonts w:ascii="Arial" w:hAnsi="Arial" w:cs="Arial"/>
          <w:bCs/>
          <w:iCs/>
          <w:lang w:val="ru-RU"/>
        </w:rPr>
      </w:pPr>
      <w:r>
        <w:rPr>
          <w:rFonts w:ascii="Arial" w:hAnsi="Arial" w:cs="Arial"/>
          <w:bCs/>
          <w:iCs/>
          <w:lang w:val="ru-RU"/>
        </w:rPr>
        <w:t>Члан групе _____________________, адреса _____</w:t>
      </w:r>
      <w:r w:rsidR="00CA3709" w:rsidRPr="00CA3709">
        <w:rPr>
          <w:rFonts w:ascii="Arial" w:hAnsi="Arial" w:cs="Arial"/>
          <w:bCs/>
          <w:iCs/>
          <w:lang w:val="ru-RU"/>
        </w:rPr>
        <w:t>__________________, ПИБ: _______________ матични број: _________________, чији је заступник</w:t>
      </w:r>
      <w:r w:rsidR="008A2F62" w:rsidRPr="008566BF">
        <w:rPr>
          <w:rFonts w:ascii="Arial" w:hAnsi="Arial" w:cs="Arial"/>
          <w:bCs/>
          <w:iCs/>
          <w:lang w:val="ru-RU"/>
        </w:rPr>
        <w:t xml:space="preserve"> ____________</w:t>
      </w:r>
      <w:r>
        <w:rPr>
          <w:rFonts w:ascii="Arial" w:hAnsi="Arial" w:cs="Arial"/>
          <w:bCs/>
          <w:iCs/>
          <w:lang w:val="ru-RU"/>
        </w:rPr>
        <w:t>__________________</w:t>
      </w:r>
      <w:r w:rsidR="00493935">
        <w:rPr>
          <w:rFonts w:ascii="Arial" w:hAnsi="Arial" w:cs="Arial"/>
          <w:bCs/>
          <w:iCs/>
          <w:lang w:val="ru-RU"/>
        </w:rPr>
        <w:t>_ (</w:t>
      </w:r>
      <w:r w:rsidR="008A2F62" w:rsidRPr="008566BF">
        <w:rPr>
          <w:rFonts w:ascii="Arial" w:hAnsi="Arial" w:cs="Arial"/>
          <w:bCs/>
          <w:iCs/>
          <w:lang w:val="ru-RU"/>
        </w:rPr>
        <w:t>у даљем тексту</w:t>
      </w:r>
      <w:r w:rsidR="00E5376C">
        <w:rPr>
          <w:rFonts w:ascii="Arial" w:hAnsi="Arial" w:cs="Arial"/>
          <w:bCs/>
          <w:iCs/>
          <w:lang w:val="ru-RU"/>
        </w:rPr>
        <w:t>:</w:t>
      </w:r>
      <w:r w:rsidR="008A2F62" w:rsidRPr="008566BF">
        <w:rPr>
          <w:rFonts w:ascii="Arial" w:hAnsi="Arial" w:cs="Arial"/>
          <w:bCs/>
          <w:iCs/>
          <w:lang w:val="ru-RU"/>
        </w:rPr>
        <w:t xml:space="preserve"> </w:t>
      </w:r>
      <w:r>
        <w:rPr>
          <w:rFonts w:ascii="Arial" w:hAnsi="Arial" w:cs="Arial"/>
          <w:bCs/>
          <w:iCs/>
          <w:lang w:val="ru-RU"/>
        </w:rPr>
        <w:t>«</w:t>
      </w:r>
      <w:r w:rsidR="00817464">
        <w:rPr>
          <w:rFonts w:ascii="Arial" w:hAnsi="Arial" w:cs="Arial"/>
          <w:bCs/>
          <w:iCs/>
          <w:lang w:val="ru-RU"/>
        </w:rPr>
        <w:t>Испоручилац добара</w:t>
      </w:r>
      <w:r>
        <w:rPr>
          <w:rFonts w:ascii="Arial" w:hAnsi="Arial" w:cs="Arial"/>
          <w:bCs/>
          <w:iCs/>
          <w:lang w:val="ru-RU"/>
        </w:rPr>
        <w:t>»</w:t>
      </w:r>
      <w:r w:rsidR="008A2F62" w:rsidRPr="008566BF">
        <w:rPr>
          <w:rFonts w:ascii="Arial" w:hAnsi="Arial" w:cs="Arial"/>
          <w:bCs/>
          <w:iCs/>
          <w:lang w:val="ru-RU"/>
        </w:rPr>
        <w:t>)</w:t>
      </w:r>
    </w:p>
    <w:p w:rsidR="008A2F62" w:rsidRDefault="008A2F62" w:rsidP="008A2F62">
      <w:pPr>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добара – </w:t>
      </w:r>
      <w:r w:rsidRPr="00445503">
        <w:rPr>
          <w:b/>
          <w:lang w:val="ru-RU"/>
        </w:rPr>
        <w:t xml:space="preserve">Набавка каменог агрегата </w:t>
      </w:r>
      <w:r w:rsidRPr="00445503">
        <w:rPr>
          <w:b/>
          <w:lang w:val="sr-Cyrl-CS"/>
        </w:rPr>
        <w:t xml:space="preserve">за потребе </w:t>
      </w:r>
      <w:r w:rsidR="0028202E">
        <w:rPr>
          <w:b/>
          <w:lang w:val="sr-Cyrl-CS"/>
        </w:rPr>
        <w:t>уређења пољских</w:t>
      </w:r>
      <w:r w:rsidR="00A24DF6">
        <w:rPr>
          <w:b/>
          <w:lang w:val="sr-Cyrl-CS"/>
        </w:rPr>
        <w:t xml:space="preserve"> </w:t>
      </w:r>
      <w:r w:rsidR="00EE5FD3">
        <w:rPr>
          <w:b/>
          <w:lang w:val="sr-Cyrl-CS"/>
        </w:rPr>
        <w:t xml:space="preserve">и некатегорисаних </w:t>
      </w:r>
      <w:r w:rsidRPr="00445503">
        <w:rPr>
          <w:b/>
          <w:lang w:val="sr-Cyrl-CS"/>
        </w:rPr>
        <w:t>путева на територији општине Баточина</w:t>
      </w:r>
      <w:r w:rsidRPr="00815E97">
        <w:rPr>
          <w:b/>
          <w:bCs/>
        </w:rPr>
        <w:t xml:space="preserve"> – </w:t>
      </w:r>
      <w:r w:rsidR="00493935" w:rsidRPr="00493935">
        <w:rPr>
          <w:bCs/>
          <w:lang w:val="sr-Cyrl-CS"/>
        </w:rPr>
        <w:t xml:space="preserve">интерни број </w:t>
      </w:r>
      <w:r w:rsidRPr="00493935">
        <w:rPr>
          <w:bCs/>
        </w:rPr>
        <w:t xml:space="preserve">ЈНМВ </w:t>
      </w:r>
      <w:r w:rsidR="00A24DF6">
        <w:rPr>
          <w:bCs/>
          <w:lang w:val="sr-Cyrl-CS"/>
        </w:rPr>
        <w:t>13</w:t>
      </w:r>
      <w:r w:rsidR="007E539B">
        <w:rPr>
          <w:bCs/>
        </w:rPr>
        <w:t>/18</w:t>
      </w:r>
      <w:r w:rsidRPr="00493935">
        <w:t>,</w:t>
      </w:r>
      <w:r w:rsidRPr="00815E97">
        <w:t xml:space="preserve"> </w:t>
      </w:r>
      <w:r w:rsidR="00493935">
        <w:rPr>
          <w:lang w:val="sr-Cyrl-CS"/>
        </w:rPr>
        <w:t xml:space="preserve">наведене у Плану јавних набавки под бројем </w:t>
      </w:r>
      <w:r w:rsidR="007E539B" w:rsidRPr="00EE5FD3">
        <w:rPr>
          <w:lang w:val="sr-Cyrl-CS"/>
        </w:rPr>
        <w:t>1.1.</w:t>
      </w:r>
      <w:r w:rsidR="00EE5FD3" w:rsidRPr="00EE5FD3">
        <w:rPr>
          <w:lang w:val="sr-Cyrl-CS"/>
        </w:rPr>
        <w:t>14</w:t>
      </w:r>
      <w:r w:rsidR="007E539B" w:rsidRPr="00EE5FD3">
        <w:rPr>
          <w:lang w:val="sr-Cyrl-CS"/>
        </w:rPr>
        <w:t>/18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E5376C" w:rsidRPr="00E5376C" w:rsidRDefault="00817464" w:rsidP="00E5376C">
      <w:pPr>
        <w:pStyle w:val="Default"/>
        <w:numPr>
          <w:ilvl w:val="0"/>
          <w:numId w:val="17"/>
        </w:numPr>
        <w:jc w:val="both"/>
      </w:pPr>
      <w:r w:rsidRPr="00815E97">
        <w:t>да је Испоручилац доставио понуду број ............</w:t>
      </w:r>
      <w:r w:rsidR="00E5376C">
        <w:t>.............</w:t>
      </w:r>
      <w:r>
        <w:rPr>
          <w:lang w:val="sr-Cyrl-CS"/>
        </w:rPr>
        <w:t xml:space="preserve"> </w:t>
      </w:r>
      <w:r w:rsidRPr="00815E97">
        <w:t>од ....................</w:t>
      </w:r>
      <w:r w:rsidR="00E5376C">
        <w:t>..........</w:t>
      </w:r>
      <w:r w:rsidRPr="00815E97">
        <w:t xml:space="preserve">, </w:t>
      </w:r>
      <w:r w:rsidR="00E5376C">
        <w:rPr>
          <w:lang w:val="sr-Cyrl-CS"/>
        </w:rPr>
        <w:t xml:space="preserve">заведену код Наручиоца под бројем </w:t>
      </w:r>
      <w:r w:rsidR="00E5376C" w:rsidRPr="00815E97">
        <w:t>............</w:t>
      </w:r>
      <w:r w:rsidR="00E5376C">
        <w:t>.............</w:t>
      </w:r>
      <w:r w:rsidR="00E5376C">
        <w:rPr>
          <w:lang w:val="sr-Cyrl-CS"/>
        </w:rPr>
        <w:t xml:space="preserve"> </w:t>
      </w:r>
      <w:r w:rsidR="00E5376C" w:rsidRPr="00815E97">
        <w:t>од ....................</w:t>
      </w:r>
      <w:r w:rsidR="00E5376C">
        <w:t>..........</w:t>
      </w:r>
      <w:r w:rsidR="00E5376C" w:rsidRPr="00E5376C">
        <w:rPr>
          <w:lang w:val="sr-Cyrl-CS"/>
        </w:rPr>
        <w:t xml:space="preserve"> (у даљем тексту: Понуда) и Техничке карактеристике (Спецификација)</w:t>
      </w:r>
      <w:r w:rsidR="00E5376C" w:rsidRPr="00815E97">
        <w:t xml:space="preserve">, </w:t>
      </w:r>
      <w:r w:rsidR="00E5376C">
        <w:t>које</w:t>
      </w:r>
      <w:r w:rsidR="00E5376C" w:rsidRPr="00815E97">
        <w:t xml:space="preserve"> у потпуности испуњава</w:t>
      </w:r>
      <w:r w:rsidR="00E5376C">
        <w:t>ју</w:t>
      </w:r>
      <w:r w:rsidR="00E5376C" w:rsidRPr="00815E97">
        <w:t xml:space="preserve"> услове из</w:t>
      </w:r>
      <w:r w:rsidR="00E5376C">
        <w:t xml:space="preserve"> конкурсне документације, налазе</w:t>
      </w:r>
      <w:r w:rsidR="00E5376C" w:rsidRPr="00815E97">
        <w:t xml:space="preserve"> се у прилогу и </w:t>
      </w:r>
      <w:r w:rsidR="00E5376C">
        <w:t xml:space="preserve">чине </w:t>
      </w:r>
      <w:r w:rsidR="00E5376C" w:rsidRPr="00815E97">
        <w:t xml:space="preserve">саставни део </w:t>
      </w:r>
      <w:r w:rsidR="00E5376C">
        <w:t>о</w:t>
      </w:r>
      <w:r w:rsidR="00E5376C"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00E5376C" w:rsidRPr="00815E97">
        <w:t>............</w:t>
      </w:r>
      <w:r w:rsidR="00E5376C">
        <w:t>.............</w:t>
      </w:r>
      <w:r w:rsidR="00E5376C">
        <w:rPr>
          <w:lang w:val="sr-Cyrl-CS"/>
        </w:rPr>
        <w:t xml:space="preserve"> </w:t>
      </w:r>
      <w:r w:rsidR="00E5376C" w:rsidRPr="00815E97">
        <w:t>од ....................</w:t>
      </w:r>
      <w:r w:rsidR="00E5376C">
        <w:t>..........</w:t>
      </w:r>
      <w:r w:rsidR="00E5376C" w:rsidRPr="00815E97">
        <w:t>,</w:t>
      </w:r>
      <w:r>
        <w:t>.</w:t>
      </w:r>
      <w:r w:rsidRPr="00815E97">
        <w:t xml:space="preserve"> (попуњава Наручилац) доделио уговор за јавну набавку добара – </w:t>
      </w:r>
      <w:r w:rsidRPr="00CB4680">
        <w:rPr>
          <w:b/>
          <w:lang w:val="ru-RU"/>
        </w:rPr>
        <w:t xml:space="preserve">Набавка каменог агрегата </w:t>
      </w:r>
      <w:r w:rsidRPr="00CB4680">
        <w:rPr>
          <w:b/>
          <w:lang w:val="sr-Cyrl-CS"/>
        </w:rPr>
        <w:t xml:space="preserve">за потребе </w:t>
      </w:r>
      <w:r w:rsidR="0028202E">
        <w:rPr>
          <w:b/>
          <w:lang w:val="sr-Cyrl-CS"/>
        </w:rPr>
        <w:t>уређења пољских</w:t>
      </w:r>
      <w:r w:rsidR="00A24DF6">
        <w:rPr>
          <w:b/>
          <w:lang w:val="sr-Cyrl-CS"/>
        </w:rPr>
        <w:t xml:space="preserve"> </w:t>
      </w:r>
      <w:r w:rsidR="00EE5FD3">
        <w:rPr>
          <w:b/>
          <w:lang w:val="sr-Cyrl-CS"/>
        </w:rPr>
        <w:t xml:space="preserve">и некатегорисаних </w:t>
      </w:r>
      <w:r w:rsidRPr="00CB4680">
        <w:rPr>
          <w:b/>
          <w:lang w:val="sr-Cyrl-CS"/>
        </w:rPr>
        <w:t>путева на територији општине Баточина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A24DF6">
        <w:rPr>
          <w:bCs/>
          <w:lang w:val="sr-Cyrl-CS"/>
        </w:rPr>
        <w:t>13</w:t>
      </w:r>
      <w:r w:rsidR="007E539B">
        <w:rPr>
          <w:bCs/>
        </w:rPr>
        <w:t>/18</w:t>
      </w:r>
      <w:r w:rsidR="00493935" w:rsidRPr="00493935">
        <w:t xml:space="preserve">, </w:t>
      </w:r>
      <w:r w:rsidR="00493935" w:rsidRPr="00CB4680">
        <w:rPr>
          <w:lang w:val="sr-Cyrl-CS"/>
        </w:rPr>
        <w:t xml:space="preserve">наведене у Плану јавних набавки под бројем </w:t>
      </w:r>
      <w:r w:rsidR="007E539B" w:rsidRPr="00EE5FD3">
        <w:rPr>
          <w:lang w:val="sr-Cyrl-CS"/>
        </w:rPr>
        <w:t>1.1.</w:t>
      </w:r>
      <w:r w:rsidR="00EE5FD3" w:rsidRPr="00EE5FD3">
        <w:rPr>
          <w:lang w:val="sr-Cyrl-CS"/>
        </w:rPr>
        <w:t>14</w:t>
      </w:r>
      <w:r w:rsidR="007E539B" w:rsidRPr="00EE5FD3">
        <w:rPr>
          <w:lang w:val="sr-Cyrl-CS"/>
        </w:rPr>
        <w:t>/18</w:t>
      </w:r>
      <w:r w:rsidR="00CB4680" w:rsidRPr="00EE5FD3">
        <w:rPr>
          <w:b/>
          <w:lang w:val="sr-Cyrl-CS"/>
        </w:rPr>
        <w:t>.</w:t>
      </w:r>
    </w:p>
    <w:p w:rsidR="00E5376C" w:rsidRPr="00CB4680" w:rsidRDefault="00E5376C" w:rsidP="00C548C2">
      <w:pPr>
        <w:pStyle w:val="Default"/>
        <w:jc w:val="both"/>
        <w:rPr>
          <w:lang w:val="sr-Cyrl-CS"/>
        </w:rPr>
      </w:pPr>
    </w:p>
    <w:p w:rsidR="00C548C2" w:rsidRDefault="00C548C2" w:rsidP="00817464">
      <w:pPr>
        <w:pStyle w:val="Default"/>
        <w:jc w:val="center"/>
        <w:rPr>
          <w:b/>
          <w:bCs/>
          <w:lang w:val="sr-Cyrl-CS"/>
        </w:rPr>
      </w:pPr>
    </w:p>
    <w:p w:rsidR="00817464" w:rsidRDefault="00817464" w:rsidP="00817464">
      <w:pPr>
        <w:pStyle w:val="Default"/>
        <w:jc w:val="center"/>
        <w:rPr>
          <w:b/>
          <w:bCs/>
          <w:lang w:val="sr-Cyrl-CS"/>
        </w:rPr>
      </w:pPr>
      <w:r w:rsidRPr="00815E97">
        <w:rPr>
          <w:b/>
          <w:bCs/>
        </w:rPr>
        <w:lastRenderedPageBreak/>
        <w:t>Члан 1.</w:t>
      </w:r>
    </w:p>
    <w:p w:rsidR="00817464" w:rsidRPr="00817464" w:rsidRDefault="00817464" w:rsidP="00817464">
      <w:pPr>
        <w:pStyle w:val="Default"/>
        <w:jc w:val="center"/>
        <w:rPr>
          <w:lang w:val="sr-Cyrl-CS"/>
        </w:rPr>
      </w:pPr>
    </w:p>
    <w:p w:rsidR="00CB4680" w:rsidRDefault="00817464" w:rsidP="00E5376C">
      <w:pPr>
        <w:pStyle w:val="Default"/>
        <w:ind w:firstLine="720"/>
        <w:jc w:val="both"/>
        <w:rPr>
          <w:b/>
          <w:lang w:val="sr-Cyrl-CS"/>
        </w:rPr>
      </w:pPr>
      <w:r w:rsidRPr="00815E97">
        <w:t xml:space="preserve">Предмет овог уговора је јавна набавка добара – </w:t>
      </w:r>
      <w:r w:rsidRPr="00445503">
        <w:rPr>
          <w:b/>
          <w:lang w:val="ru-RU"/>
        </w:rPr>
        <w:t xml:space="preserve">Набавка каменог агрегата </w:t>
      </w:r>
      <w:r w:rsidRPr="00445503">
        <w:rPr>
          <w:b/>
          <w:lang w:val="sr-Cyrl-CS"/>
        </w:rPr>
        <w:t xml:space="preserve">за потребе </w:t>
      </w:r>
      <w:r w:rsidR="0028202E">
        <w:rPr>
          <w:b/>
          <w:lang w:val="sr-Cyrl-CS"/>
        </w:rPr>
        <w:t>уређења пољских</w:t>
      </w:r>
      <w:r w:rsidR="00A24DF6">
        <w:rPr>
          <w:b/>
          <w:lang w:val="sr-Cyrl-CS"/>
        </w:rPr>
        <w:t xml:space="preserve"> </w:t>
      </w:r>
      <w:r w:rsidR="00EE5FD3">
        <w:rPr>
          <w:b/>
          <w:lang w:val="sr-Cyrl-CS"/>
        </w:rPr>
        <w:t xml:space="preserve">и некатегорисаних </w:t>
      </w:r>
      <w:r w:rsidRPr="00445503">
        <w:rPr>
          <w:b/>
          <w:lang w:val="sr-Cyrl-CS"/>
        </w:rPr>
        <w:t>путева на територији општине Баточина</w:t>
      </w:r>
      <w:r>
        <w:rPr>
          <w:b/>
          <w:lang w:val="sr-Cyrl-CS"/>
        </w:rPr>
        <w:t>.</w:t>
      </w:r>
    </w:p>
    <w:p w:rsidR="00E5376C" w:rsidRPr="00E5376C" w:rsidRDefault="00E5376C" w:rsidP="00E5376C">
      <w:pPr>
        <w:pStyle w:val="Default"/>
        <w:ind w:firstLine="720"/>
        <w:jc w:val="both"/>
        <w:rPr>
          <w:b/>
          <w:lang w:val="sr-Cyrl-CS"/>
        </w:rPr>
      </w:pPr>
    </w:p>
    <w:p w:rsidR="00817464" w:rsidRPr="00815E97" w:rsidRDefault="00817464" w:rsidP="00817464">
      <w:pPr>
        <w:pStyle w:val="Default"/>
        <w:jc w:val="both"/>
      </w:pPr>
      <w:r w:rsidRPr="00815E97">
        <w:t xml:space="preserve">Добављач ће испоручити добра из става 1. (заокружити и попунити): </w:t>
      </w:r>
    </w:p>
    <w:p w:rsidR="00817464" w:rsidRPr="00815E97" w:rsidRDefault="00817464" w:rsidP="00817464">
      <w:pPr>
        <w:pStyle w:val="Default"/>
        <w:jc w:val="both"/>
      </w:pPr>
      <w:r w:rsidRPr="00815E97">
        <w:t xml:space="preserve">а) самостално; </w:t>
      </w:r>
    </w:p>
    <w:p w:rsidR="00817464" w:rsidRPr="00815E97" w:rsidRDefault="00817464" w:rsidP="00817464">
      <w:pPr>
        <w:pStyle w:val="Default"/>
        <w:jc w:val="both"/>
      </w:pPr>
      <w:r w:rsidRPr="00815E97">
        <w:t xml:space="preserve">б) са подизвођачима: </w:t>
      </w:r>
    </w:p>
    <w:p w:rsidR="00817464" w:rsidRPr="00815E97" w:rsidRDefault="00817464" w:rsidP="00817464">
      <w:pPr>
        <w:pStyle w:val="Default"/>
        <w:jc w:val="both"/>
      </w:pPr>
      <w:r w:rsidRPr="00815E97">
        <w:t>_______________________</w:t>
      </w:r>
      <w:r w:rsidR="0000003A">
        <w:t>_______</w:t>
      </w:r>
      <w:r w:rsidR="0000003A">
        <w:rPr>
          <w:lang w:val="sr-Cyrl-CS"/>
        </w:rPr>
        <w:t xml:space="preserve">_____________________ </w:t>
      </w:r>
      <w:r w:rsidRPr="00815E97">
        <w:t xml:space="preserve">из __________________ </w:t>
      </w:r>
    </w:p>
    <w:p w:rsidR="00817464" w:rsidRPr="00815E97" w:rsidRDefault="00817464" w:rsidP="00817464">
      <w:pPr>
        <w:pStyle w:val="Default"/>
        <w:jc w:val="both"/>
        <w:rPr>
          <w:color w:val="auto"/>
        </w:rPr>
      </w:pPr>
      <w:r w:rsidRPr="00815E97">
        <w:t>______________________</w:t>
      </w:r>
      <w:r w:rsidR="0000003A">
        <w:t>______________________</w:t>
      </w:r>
      <w:r w:rsidR="0000003A">
        <w:rPr>
          <w:lang w:val="sr-Cyrl-CS"/>
        </w:rPr>
        <w:t>_______</w:t>
      </w:r>
      <w:r w:rsidRPr="00815E97">
        <w:t xml:space="preserve"> из __________________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00003A" w:rsidRPr="00CA3709"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2.</w:t>
      </w:r>
    </w:p>
    <w:p w:rsidR="0000003A" w:rsidRPr="0000003A" w:rsidRDefault="0000003A" w:rsidP="0000003A">
      <w:pPr>
        <w:pStyle w:val="Default"/>
        <w:jc w:val="center"/>
        <w:rPr>
          <w:color w:val="auto"/>
          <w:lang w:val="sr-Cyrl-CS"/>
        </w:rPr>
      </w:pPr>
    </w:p>
    <w:p w:rsidR="00817464" w:rsidRPr="0000003A" w:rsidRDefault="00817464" w:rsidP="00E16430">
      <w:pPr>
        <w:pStyle w:val="Default"/>
        <w:ind w:firstLine="720"/>
        <w:jc w:val="both"/>
        <w:rPr>
          <w:b/>
          <w:lang w:val="sr-Cyrl-CS"/>
        </w:rPr>
      </w:pPr>
      <w:r w:rsidRPr="00815E97">
        <w:rPr>
          <w:color w:val="auto"/>
        </w:rPr>
        <w:t xml:space="preserve">Предмет уговора је </w:t>
      </w:r>
      <w:r w:rsidR="00472661" w:rsidRPr="00472661">
        <w:rPr>
          <w:b/>
          <w:color w:val="auto"/>
          <w:lang w:val="sr-Cyrl-CS"/>
        </w:rPr>
        <w:t>н</w:t>
      </w:r>
      <w:r w:rsidR="0000003A" w:rsidRPr="00472661">
        <w:rPr>
          <w:b/>
          <w:lang w:val="ru-RU"/>
        </w:rPr>
        <w:t>а</w:t>
      </w:r>
      <w:r w:rsidR="0000003A" w:rsidRPr="00445503">
        <w:rPr>
          <w:b/>
          <w:lang w:val="ru-RU"/>
        </w:rPr>
        <w:t xml:space="preserve">бавка каменог агрегата </w:t>
      </w:r>
      <w:r w:rsidR="0000003A" w:rsidRPr="00445503">
        <w:rPr>
          <w:b/>
          <w:lang w:val="sr-Cyrl-CS"/>
        </w:rPr>
        <w:t xml:space="preserve">за потребе </w:t>
      </w:r>
      <w:r w:rsidR="0028202E">
        <w:rPr>
          <w:b/>
          <w:lang w:val="sr-Cyrl-CS"/>
        </w:rPr>
        <w:t>уређења пољских</w:t>
      </w:r>
      <w:r w:rsidR="00A24DF6">
        <w:rPr>
          <w:b/>
          <w:lang w:val="sr-Cyrl-CS"/>
        </w:rPr>
        <w:t xml:space="preserve"> </w:t>
      </w:r>
      <w:r w:rsidR="00EE5FD3">
        <w:rPr>
          <w:b/>
          <w:lang w:val="sr-Cyrl-CS"/>
        </w:rPr>
        <w:t xml:space="preserve">и некатегорисаних </w:t>
      </w:r>
      <w:r w:rsidR="0000003A" w:rsidRPr="00445503">
        <w:rPr>
          <w:b/>
          <w:lang w:val="sr-Cyrl-CS"/>
        </w:rPr>
        <w:t>путева на територији општине Баточина</w:t>
      </w:r>
      <w:r w:rsidRPr="00815E97">
        <w:rPr>
          <w:color w:val="auto"/>
        </w:rPr>
        <w:t>, по захтеву и за потребе Наручиоца у свему према понуди Испоручио</w:t>
      </w:r>
      <w:r w:rsidR="00472661">
        <w:rPr>
          <w:color w:val="auto"/>
        </w:rPr>
        <w:t>ца бр. _________ од __________</w:t>
      </w:r>
      <w:r w:rsidR="00472661">
        <w:rPr>
          <w:color w:val="auto"/>
          <w:lang w:val="sr-Cyrl-CS"/>
        </w:rPr>
        <w:t xml:space="preserve"> године, </w:t>
      </w:r>
      <w:r w:rsidRPr="00815E97">
        <w:rPr>
          <w:color w:val="auto"/>
        </w:rPr>
        <w:t>зав</w:t>
      </w:r>
      <w:r w:rsidR="00472661">
        <w:rPr>
          <w:color w:val="auto"/>
          <w:lang w:val="sr-Cyrl-CS"/>
        </w:rPr>
        <w:t xml:space="preserve">еденој </w:t>
      </w:r>
      <w:r w:rsidRPr="00815E97">
        <w:rPr>
          <w:color w:val="auto"/>
        </w:rPr>
        <w:t xml:space="preserve">код Наручиоца </w:t>
      </w:r>
      <w:r w:rsidR="00472661">
        <w:rPr>
          <w:color w:val="auto"/>
          <w:lang w:val="sr-Cyrl-CS"/>
        </w:rPr>
        <w:t xml:space="preserve">под </w:t>
      </w:r>
      <w:r w:rsidRPr="00815E97">
        <w:rPr>
          <w:color w:val="auto"/>
        </w:rPr>
        <w:t>бр</w:t>
      </w:r>
      <w:r w:rsidR="00472661">
        <w:rPr>
          <w:color w:val="auto"/>
          <w:lang w:val="sr-Cyrl-CS"/>
        </w:rPr>
        <w:t>ојем</w:t>
      </w:r>
      <w:r w:rsidRPr="00815E97">
        <w:rPr>
          <w:color w:val="auto"/>
        </w:rPr>
        <w:t xml:space="preserve"> _______</w:t>
      </w:r>
      <w:r w:rsidR="00472661">
        <w:rPr>
          <w:color w:val="auto"/>
        </w:rPr>
        <w:t>___ од ___________ године</w:t>
      </w:r>
      <w:r w:rsidRPr="00815E97">
        <w:rPr>
          <w:color w:val="auto"/>
        </w:rPr>
        <w:t xml:space="preserve">. Усвојена понуда Испоручиоца (са обрасцем структуре цена) из конкурсне документације ЈНМВ бр. </w:t>
      </w:r>
      <w:r w:rsidR="00A24DF6">
        <w:rPr>
          <w:color w:val="auto"/>
          <w:lang w:val="sr-Cyrl-CS"/>
        </w:rPr>
        <w:t>13</w:t>
      </w:r>
      <w:r w:rsidR="007E539B">
        <w:rPr>
          <w:color w:val="auto"/>
          <w:lang w:val="sr-Cyrl-CS"/>
        </w:rPr>
        <w:t>/18</w:t>
      </w:r>
      <w:r w:rsidRPr="00815E97">
        <w:rPr>
          <w:color w:val="auto"/>
        </w:rPr>
        <w:t xml:space="preserve"> чини саставни део овог Уговора.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3.</w:t>
      </w:r>
    </w:p>
    <w:p w:rsidR="0000003A" w:rsidRPr="0000003A" w:rsidRDefault="0000003A" w:rsidP="0000003A">
      <w:pPr>
        <w:pStyle w:val="Default"/>
        <w:jc w:val="center"/>
        <w:rPr>
          <w:color w:val="auto"/>
          <w:lang w:val="sr-Cyrl-CS"/>
        </w:rPr>
      </w:pPr>
    </w:p>
    <w:p w:rsidR="00817464" w:rsidRPr="00815E97" w:rsidRDefault="00817464" w:rsidP="001502C9">
      <w:pPr>
        <w:pStyle w:val="Default"/>
        <w:ind w:firstLine="720"/>
        <w:jc w:val="both"/>
        <w:rPr>
          <w:color w:val="auto"/>
        </w:rPr>
      </w:pPr>
      <w:r w:rsidRPr="00815E97">
        <w:rPr>
          <w:color w:val="auto"/>
        </w:rPr>
        <w:t xml:space="preserve">Уговорне стране сагласно констатују да вредност набавке из члана 1. овог уговора, према понуди ИСПОРУЧИОЦА бр. _________ од __________ </w:t>
      </w:r>
      <w:r w:rsidR="00472661">
        <w:rPr>
          <w:color w:val="auto"/>
          <w:lang w:val="sr-Cyrl-CS"/>
        </w:rPr>
        <w:t xml:space="preserve">године, </w:t>
      </w:r>
      <w:r w:rsidR="00472661" w:rsidRPr="00815E97">
        <w:rPr>
          <w:color w:val="auto"/>
        </w:rPr>
        <w:t>заведеној код НАРУЧИОЦА под</w:t>
      </w:r>
      <w:r w:rsidR="00472661">
        <w:rPr>
          <w:color w:val="auto"/>
        </w:rPr>
        <w:t xml:space="preserve"> бр</w:t>
      </w:r>
      <w:r w:rsidR="00472661">
        <w:rPr>
          <w:color w:val="auto"/>
          <w:lang w:val="sr-Cyrl-CS"/>
        </w:rPr>
        <w:t>ојем</w:t>
      </w:r>
      <w:r w:rsidRPr="00815E97">
        <w:rPr>
          <w:color w:val="auto"/>
        </w:rPr>
        <w:t xml:space="preserve"> __________ од ___________ године, износи: _____</w:t>
      </w:r>
      <w:r w:rsidR="001502C9">
        <w:rPr>
          <w:color w:val="auto"/>
          <w:lang w:val="sr-Cyrl-CS"/>
        </w:rPr>
        <w:t>___</w:t>
      </w:r>
      <w:r w:rsidRPr="00815E97">
        <w:rPr>
          <w:color w:val="auto"/>
        </w:rPr>
        <w:t xml:space="preserve">_______ </w:t>
      </w:r>
      <w:r w:rsidR="00472661">
        <w:rPr>
          <w:color w:val="auto"/>
          <w:lang w:val="sr-Cyrl-CS"/>
        </w:rPr>
        <w:t>(словима: _______________________________________________________________________ ) ди</w:t>
      </w:r>
      <w:r w:rsidRPr="00815E97">
        <w:rPr>
          <w:color w:val="auto"/>
        </w:rPr>
        <w:t>нара без обрачунатог ПДВ-а</w:t>
      </w:r>
      <w:r w:rsidR="001502C9">
        <w:rPr>
          <w:color w:val="auto"/>
          <w:lang w:val="sr-Cyrl-CS"/>
        </w:rPr>
        <w:t>,</w:t>
      </w:r>
      <w:r w:rsidRPr="00815E97">
        <w:rPr>
          <w:color w:val="auto"/>
        </w:rPr>
        <w:t xml:space="preserve"> тако да укупна вредност испоручених добара са обрачунатим ПДВ-ом износи _______________ </w:t>
      </w:r>
      <w:r w:rsidR="00472661">
        <w:rPr>
          <w:color w:val="auto"/>
          <w:lang w:val="sr-Cyrl-CS"/>
        </w:rPr>
        <w:t xml:space="preserve">(словима: ________________________________________________________________ ) </w:t>
      </w:r>
      <w:r w:rsidRPr="00815E97">
        <w:rPr>
          <w:color w:val="auto"/>
        </w:rPr>
        <w:t xml:space="preserve">динара. </w:t>
      </w:r>
    </w:p>
    <w:p w:rsidR="00817464" w:rsidRPr="00CB4680" w:rsidRDefault="00817464" w:rsidP="00E16430">
      <w:pPr>
        <w:pStyle w:val="Default"/>
        <w:ind w:firstLine="720"/>
        <w:jc w:val="both"/>
        <w:rPr>
          <w:color w:val="auto"/>
          <w:lang w:val="sr-Cyrl-CS"/>
        </w:rPr>
      </w:pPr>
      <w:r w:rsidRPr="00815E97">
        <w:rPr>
          <w:color w:val="auto"/>
        </w:rPr>
        <w:t>Количине наведене у понуди су планиране у оријентационом износу. Наручилац задржава право да набави већу или мању количину од планиране као и да одустане од дела набавке у</w:t>
      </w:r>
      <w:r w:rsidR="00CB4680">
        <w:rPr>
          <w:color w:val="auto"/>
        </w:rPr>
        <w:t>з писано обавештење Испоручиоцу</w:t>
      </w:r>
      <w:r w:rsidR="00CB4680">
        <w:rPr>
          <w:color w:val="auto"/>
          <w:lang w:val="sr-Cyrl-CS"/>
        </w:rPr>
        <w:t>. Вишкови испоручене количине не смеју бити већи</w:t>
      </w:r>
      <w:r w:rsidRPr="00815E97">
        <w:rPr>
          <w:color w:val="auto"/>
        </w:rPr>
        <w:t xml:space="preserve"> </w:t>
      </w:r>
      <w:r w:rsidR="00CB4680">
        <w:rPr>
          <w:color w:val="auto"/>
          <w:lang w:val="sr-Cyrl-CS"/>
        </w:rPr>
        <w:t>од 10% у односу на уговорену количину.</w:t>
      </w:r>
    </w:p>
    <w:p w:rsidR="00817464" w:rsidRPr="00815E97" w:rsidRDefault="00817464" w:rsidP="00E16430">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ИСПОРУЧИОЦА, на основу стварно испоручене количине. </w:t>
      </w:r>
    </w:p>
    <w:p w:rsidR="00817464" w:rsidRPr="00815E97" w:rsidRDefault="00817464" w:rsidP="00E16430">
      <w:pPr>
        <w:pStyle w:val="Default"/>
        <w:ind w:firstLine="720"/>
        <w:jc w:val="both"/>
        <w:rPr>
          <w:color w:val="auto"/>
        </w:rPr>
      </w:pPr>
      <w:r w:rsidRPr="00815E97">
        <w:rPr>
          <w:color w:val="auto"/>
        </w:rPr>
        <w:t xml:space="preserve">Цене су Fco општина </w:t>
      </w:r>
      <w:r w:rsidR="0000003A">
        <w:rPr>
          <w:color w:val="auto"/>
          <w:lang w:val="sr-Cyrl-CS"/>
        </w:rPr>
        <w:t>Баточина</w:t>
      </w:r>
      <w:r w:rsidRPr="00815E97">
        <w:rPr>
          <w:color w:val="auto"/>
        </w:rPr>
        <w:t xml:space="preserve">. </w:t>
      </w:r>
    </w:p>
    <w:p w:rsidR="00817464" w:rsidRPr="00815E97" w:rsidRDefault="00817464" w:rsidP="00E16430">
      <w:pPr>
        <w:pStyle w:val="Default"/>
        <w:ind w:firstLine="720"/>
        <w:jc w:val="both"/>
        <w:rPr>
          <w:color w:val="auto"/>
        </w:rPr>
      </w:pPr>
      <w:r w:rsidRPr="00815E97">
        <w:rPr>
          <w:color w:val="auto"/>
        </w:rPr>
        <w:t xml:space="preserve">Уговорене цене су фиксне и не могу се мењати док траје уговор.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4.</w:t>
      </w:r>
    </w:p>
    <w:p w:rsidR="0000003A" w:rsidRPr="0000003A" w:rsidRDefault="0000003A" w:rsidP="00817464">
      <w:pPr>
        <w:pStyle w:val="Default"/>
        <w:jc w:val="both"/>
        <w:rPr>
          <w:color w:val="auto"/>
          <w:lang w:val="sr-Cyrl-CS"/>
        </w:rPr>
      </w:pPr>
    </w:p>
    <w:p w:rsidR="00817464"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робу испоручује по захтеву </w:t>
      </w:r>
      <w:r w:rsidRPr="00815E97">
        <w:rPr>
          <w:b/>
          <w:bCs/>
          <w:color w:val="auto"/>
        </w:rPr>
        <w:t>НАРУЧИОЦА</w:t>
      </w:r>
      <w:r w:rsidRPr="00815E97">
        <w:rPr>
          <w:color w:val="auto"/>
        </w:rPr>
        <w:t xml:space="preserve">, сукцесивно, с тим што је крајњи рок испоруке </w:t>
      </w:r>
      <w:r w:rsidRPr="00A16272">
        <w:rPr>
          <w:color w:val="auto"/>
        </w:rPr>
        <w:t>31.12.</w:t>
      </w:r>
      <w:r w:rsidR="00CA3709" w:rsidRPr="00A16272">
        <w:rPr>
          <w:color w:val="auto"/>
        </w:rPr>
        <w:t>201</w:t>
      </w:r>
      <w:r w:rsidR="00CA3709" w:rsidRPr="00A16272">
        <w:rPr>
          <w:color w:val="auto"/>
          <w:lang w:val="sr-Cyrl-CS"/>
        </w:rPr>
        <w:t>8</w:t>
      </w:r>
      <w:r w:rsidRPr="00815E97">
        <w:rPr>
          <w:color w:val="auto"/>
        </w:rPr>
        <w:t xml:space="preserve">. године. </w:t>
      </w:r>
    </w:p>
    <w:p w:rsidR="00472661" w:rsidRDefault="00472661" w:rsidP="00817464">
      <w:pPr>
        <w:pStyle w:val="Default"/>
        <w:jc w:val="both"/>
        <w:rPr>
          <w:color w:val="auto"/>
          <w:lang w:val="sr-Cyrl-CS"/>
        </w:rPr>
      </w:pPr>
    </w:p>
    <w:p w:rsidR="00C548C2" w:rsidRDefault="00C548C2" w:rsidP="00817464">
      <w:pPr>
        <w:pStyle w:val="Default"/>
        <w:jc w:val="both"/>
        <w:rPr>
          <w:color w:val="auto"/>
          <w:lang w:val="sr-Cyrl-CS"/>
        </w:rPr>
      </w:pPr>
    </w:p>
    <w:p w:rsidR="00C548C2" w:rsidRDefault="00C548C2" w:rsidP="00817464">
      <w:pPr>
        <w:pStyle w:val="Default"/>
        <w:jc w:val="both"/>
        <w:rPr>
          <w:color w:val="auto"/>
          <w:lang w:val="sr-Cyrl-CS"/>
        </w:rPr>
      </w:pPr>
    </w:p>
    <w:p w:rsidR="00C548C2" w:rsidRDefault="00C548C2" w:rsidP="00817464">
      <w:pPr>
        <w:pStyle w:val="Default"/>
        <w:jc w:val="both"/>
        <w:rPr>
          <w:color w:val="auto"/>
          <w:lang w:val="sr-Cyrl-CS"/>
        </w:rPr>
      </w:pPr>
    </w:p>
    <w:p w:rsidR="00C548C2" w:rsidRPr="0000003A" w:rsidRDefault="00C548C2" w:rsidP="00817464">
      <w:pPr>
        <w:pStyle w:val="Default"/>
        <w:jc w:val="both"/>
        <w:rPr>
          <w:color w:val="auto"/>
          <w:lang w:val="sr-Cyrl-CS"/>
        </w:rPr>
      </w:pPr>
    </w:p>
    <w:p w:rsidR="00817464" w:rsidRDefault="00817464" w:rsidP="0000003A">
      <w:pPr>
        <w:pStyle w:val="Default"/>
        <w:jc w:val="center"/>
        <w:rPr>
          <w:b/>
          <w:bCs/>
          <w:color w:val="auto"/>
          <w:lang w:val="sr-Cyrl-CS"/>
        </w:rPr>
      </w:pPr>
      <w:r w:rsidRPr="00815E97">
        <w:rPr>
          <w:b/>
          <w:bCs/>
          <w:color w:val="auto"/>
        </w:rPr>
        <w:lastRenderedPageBreak/>
        <w:t>Члан 5.</w:t>
      </w:r>
    </w:p>
    <w:p w:rsidR="0000003A" w:rsidRPr="0000003A" w:rsidRDefault="0000003A" w:rsidP="0000003A">
      <w:pPr>
        <w:pStyle w:val="Default"/>
        <w:jc w:val="center"/>
        <w:rPr>
          <w:color w:val="auto"/>
          <w:lang w:val="sr-Cyrl-CS"/>
        </w:rPr>
      </w:pPr>
    </w:p>
    <w:p w:rsidR="0000003A" w:rsidRPr="00E16430"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ће у року од _____ (____________) календарских дана од дана издавања налога </w:t>
      </w:r>
      <w:r w:rsidRPr="00815E97">
        <w:rPr>
          <w:b/>
          <w:bCs/>
          <w:color w:val="auto"/>
        </w:rPr>
        <w:t xml:space="preserve">НАРУЧИОЦА </w:t>
      </w:r>
      <w:r w:rsidRPr="00815E97">
        <w:rPr>
          <w:color w:val="auto"/>
        </w:rPr>
        <w:t xml:space="preserve">испоручити робу на територији општине </w:t>
      </w:r>
      <w:r w:rsidR="0000003A">
        <w:rPr>
          <w:color w:val="auto"/>
          <w:lang w:val="sr-Cyrl-CS"/>
        </w:rPr>
        <w:t>Баточина</w:t>
      </w:r>
      <w:r w:rsidRPr="00815E97">
        <w:rPr>
          <w:color w:val="auto"/>
        </w:rPr>
        <w:t xml:space="preserve">. </w:t>
      </w:r>
    </w:p>
    <w:p w:rsidR="00E16430" w:rsidRPr="00E16430" w:rsidRDefault="00E16430" w:rsidP="00E16430">
      <w:pPr>
        <w:ind w:firstLine="720"/>
        <w:jc w:val="both"/>
        <w:rPr>
          <w:rFonts w:ascii="Arial" w:hAnsi="Arial" w:cs="Arial"/>
          <w:lang w:val="sr-Cyrl-CS"/>
        </w:rPr>
      </w:pPr>
      <w:r>
        <w:rPr>
          <w:rFonts w:ascii="Arial" w:hAnsi="Arial" w:cs="Arial"/>
          <w:lang w:val="sr-Cyrl-CS"/>
        </w:rPr>
        <w:t xml:space="preserve">Налог се </w:t>
      </w:r>
      <w:r w:rsidR="00124A24" w:rsidRPr="00124A24">
        <w:rPr>
          <w:rFonts w:ascii="Arial" w:hAnsi="Arial" w:cs="Arial"/>
          <w:b/>
          <w:bCs/>
          <w:color w:val="auto"/>
        </w:rPr>
        <w:t>ИСПОРУЧИ</w:t>
      </w:r>
      <w:r w:rsidR="00124A24" w:rsidRPr="00124A24">
        <w:rPr>
          <w:rFonts w:ascii="Arial" w:hAnsi="Arial" w:cs="Arial"/>
          <w:b/>
          <w:bCs/>
          <w:color w:val="auto"/>
          <w:lang w:val="sr-Cyrl-CS"/>
        </w:rPr>
        <w:t>О</w:t>
      </w:r>
      <w:r w:rsidR="00124A24" w:rsidRPr="00124A24">
        <w:rPr>
          <w:rFonts w:ascii="Arial" w:hAnsi="Arial" w:cs="Arial"/>
          <w:b/>
          <w:bCs/>
          <w:color w:val="auto"/>
        </w:rPr>
        <w:t>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 xml:space="preserve">упућује писаној форми, поштом, телефаксом или електронском поштом. Уколико је поруџбина извршена телефаксом или електронском поштом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lang w:val="sr-Cyrl-CS"/>
        </w:rPr>
        <w:t xml:space="preserve">је дужан да </w:t>
      </w:r>
      <w:r w:rsidR="00124A24" w:rsidRPr="00124A24">
        <w:rPr>
          <w:rFonts w:ascii="Arial" w:hAnsi="Arial" w:cs="Arial"/>
          <w:b/>
          <w:bCs/>
          <w:color w:val="auto"/>
        </w:rPr>
        <w:t>НАРУЧИОЦ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на исти начин-телефаксом, односно мејлом пошаље потврду о пријему наруџбине</w:t>
      </w:r>
      <w:r w:rsidRPr="00E16430">
        <w:rPr>
          <w:rFonts w:ascii="Arial" w:hAnsi="Arial" w:cs="Arial"/>
          <w:b/>
          <w:bCs/>
          <w:lang w:val="sr-Cyrl-CS"/>
        </w:rPr>
        <w:t xml:space="preserve">. </w:t>
      </w:r>
    </w:p>
    <w:p w:rsidR="00E16430" w:rsidRPr="00E16430" w:rsidRDefault="00E16430" w:rsidP="00E16430">
      <w:pPr>
        <w:ind w:firstLine="720"/>
        <w:jc w:val="both"/>
        <w:rPr>
          <w:rFonts w:ascii="Arial" w:hAnsi="Arial" w:cs="Arial"/>
          <w:bCs/>
          <w:lang w:val="sr-Cyrl-CS"/>
        </w:rPr>
      </w:pPr>
      <w:r w:rsidRPr="00E16430">
        <w:rPr>
          <w:rFonts w:ascii="Arial" w:hAnsi="Arial" w:cs="Arial"/>
          <w:bCs/>
          <w:lang w:val="sr-Cyrl-CS"/>
        </w:rPr>
        <w:t xml:space="preserve">Уз сваку испоруку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bCs/>
          <w:lang w:val="sr-Cyrl-CS"/>
        </w:rPr>
        <w:t>је дужан да достави одговарајући доказ - картицу о мерењу на ваги (товарни лист), којом доказује да испоручени камен по количини одговара конкретној поруџбини.</w:t>
      </w:r>
    </w:p>
    <w:p w:rsidR="00E16430" w:rsidRDefault="00E16430" w:rsidP="00E16430">
      <w:pPr>
        <w:ind w:firstLine="720"/>
        <w:jc w:val="both"/>
        <w:rPr>
          <w:rFonts w:ascii="Arial" w:hAnsi="Arial" w:cs="Arial"/>
          <w:bCs/>
          <w:color w:val="FF6600"/>
          <w:lang w:val="sr-Cyrl-CS"/>
        </w:rPr>
      </w:pPr>
      <w:r w:rsidRPr="00E16430">
        <w:rPr>
          <w:rFonts w:ascii="Arial" w:hAnsi="Arial" w:cs="Arial"/>
          <w:lang w:val="sr-Cyrl-CS"/>
        </w:rPr>
        <w:t>Место</w:t>
      </w:r>
      <w:r w:rsidRPr="00E16430">
        <w:rPr>
          <w:rFonts w:ascii="Arial" w:hAnsi="Arial" w:cs="Arial"/>
          <w:b/>
          <w:lang w:val="sr-Cyrl-CS"/>
        </w:rPr>
        <w:t xml:space="preserve"> </w:t>
      </w:r>
      <w:r w:rsidRPr="00E16430">
        <w:rPr>
          <w:rFonts w:ascii="Arial" w:hAnsi="Arial" w:cs="Arial"/>
          <w:lang w:val="sr-Cyrl-CS"/>
        </w:rPr>
        <w:t>испоруке</w:t>
      </w:r>
      <w:r w:rsidRPr="00E16430">
        <w:rPr>
          <w:rFonts w:ascii="Arial" w:hAnsi="Arial" w:cs="Arial"/>
          <w:b/>
          <w:bCs/>
          <w:lang w:val="sr-Cyrl-CS"/>
        </w:rPr>
        <w:t xml:space="preserve"> </w:t>
      </w:r>
      <w:r w:rsidRPr="00E16430">
        <w:rPr>
          <w:rFonts w:ascii="Arial" w:hAnsi="Arial" w:cs="Arial"/>
          <w:bCs/>
          <w:lang w:val="sr-Cyrl-CS"/>
        </w:rPr>
        <w:t>је fco.</w:t>
      </w:r>
      <w:r w:rsidR="00124A24" w:rsidRPr="00124A24">
        <w:rPr>
          <w:rFonts w:ascii="Arial" w:hAnsi="Arial" w:cs="Arial"/>
          <w:bCs/>
          <w:lang w:val="sr-Cyrl-CS"/>
        </w:rPr>
        <w:t xml:space="preserve"> </w:t>
      </w:r>
      <w:r w:rsidR="00124A24" w:rsidRPr="00124A24">
        <w:rPr>
          <w:rFonts w:ascii="Arial" w:hAnsi="Arial" w:cs="Arial"/>
          <w:b/>
          <w:bCs/>
          <w:color w:val="auto"/>
        </w:rPr>
        <w:t>НАРУЧИ</w:t>
      </w:r>
      <w:r w:rsidR="00124A24">
        <w:rPr>
          <w:rFonts w:ascii="Arial" w:hAnsi="Arial" w:cs="Arial"/>
          <w:b/>
          <w:bCs/>
          <w:color w:val="auto"/>
          <w:lang w:val="sr-Cyrl-CS"/>
        </w:rPr>
        <w:t>ЛА</w:t>
      </w:r>
      <w:r w:rsidR="00124A24" w:rsidRPr="00124A24">
        <w:rPr>
          <w:rFonts w:ascii="Arial" w:hAnsi="Arial" w:cs="Arial"/>
          <w:b/>
          <w:bCs/>
          <w:color w:val="auto"/>
        </w:rPr>
        <w:t>Ц</w:t>
      </w:r>
      <w:r w:rsidR="00124A24" w:rsidRPr="00815E97">
        <w:rPr>
          <w:b/>
          <w:bCs/>
          <w:color w:val="auto"/>
        </w:rPr>
        <w:t xml:space="preserve"> </w:t>
      </w:r>
      <w:r w:rsidRPr="00E16430">
        <w:rPr>
          <w:rFonts w:ascii="Arial" w:hAnsi="Arial" w:cs="Arial"/>
          <w:bCs/>
          <w:lang w:val="sr-Cyrl-CS"/>
        </w:rPr>
        <w:t>- испорука на терену у кругу до 15 км</w:t>
      </w:r>
      <w:r w:rsidRPr="00E16430">
        <w:rPr>
          <w:rFonts w:ascii="Arial" w:hAnsi="Arial" w:cs="Arial"/>
          <w:b/>
          <w:bCs/>
          <w:lang w:val="sr-Cyrl-CS"/>
        </w:rPr>
        <w:t xml:space="preserve"> </w:t>
      </w:r>
      <w:r w:rsidRPr="00E16430">
        <w:rPr>
          <w:rFonts w:ascii="Arial" w:hAnsi="Arial" w:cs="Arial"/>
          <w:bCs/>
          <w:lang w:val="sr-Cyrl-CS"/>
        </w:rPr>
        <w:t xml:space="preserve">од седишта </w:t>
      </w:r>
      <w:r w:rsidR="00124A24" w:rsidRPr="00124A24">
        <w:rPr>
          <w:rFonts w:ascii="Arial" w:hAnsi="Arial" w:cs="Arial"/>
          <w:b/>
          <w:bCs/>
          <w:color w:val="auto"/>
        </w:rPr>
        <w:t>НАРУЧИОЦ</w:t>
      </w:r>
      <w:r w:rsidR="00124A24">
        <w:rPr>
          <w:rFonts w:ascii="Arial" w:hAnsi="Arial" w:cs="Arial"/>
          <w:b/>
          <w:bCs/>
          <w:color w:val="auto"/>
          <w:lang w:val="sr-Cyrl-CS"/>
        </w:rPr>
        <w:t>А</w:t>
      </w:r>
      <w:r w:rsidR="00124A24" w:rsidRPr="00815E97">
        <w:rPr>
          <w:b/>
          <w:bCs/>
          <w:color w:val="auto"/>
        </w:rPr>
        <w:t xml:space="preserve"> </w:t>
      </w:r>
      <w:r w:rsidRPr="00E16430">
        <w:rPr>
          <w:rFonts w:ascii="Arial" w:hAnsi="Arial" w:cs="Arial"/>
          <w:bCs/>
          <w:lang w:val="sr-Cyrl-CS"/>
        </w:rPr>
        <w:t xml:space="preserve">у Баточини, на локацији на којој </w:t>
      </w:r>
      <w:r w:rsidR="00124A24" w:rsidRPr="00124A24">
        <w:rPr>
          <w:rFonts w:ascii="Arial" w:hAnsi="Arial" w:cs="Arial"/>
          <w:b/>
          <w:bCs/>
          <w:color w:val="auto"/>
        </w:rPr>
        <w:t>НАРУЧИ</w:t>
      </w:r>
      <w:r w:rsidR="00124A24">
        <w:rPr>
          <w:rFonts w:ascii="Arial" w:hAnsi="Arial" w:cs="Arial"/>
          <w:b/>
          <w:bCs/>
          <w:color w:val="auto"/>
          <w:lang w:val="sr-Cyrl-CS"/>
        </w:rPr>
        <w:t>ЛАЦ</w:t>
      </w:r>
      <w:r w:rsidR="00124A24" w:rsidRPr="00815E97">
        <w:rPr>
          <w:b/>
          <w:bCs/>
          <w:color w:val="auto"/>
        </w:rPr>
        <w:t xml:space="preserve"> </w:t>
      </w:r>
      <w:r w:rsidRPr="00E16430">
        <w:rPr>
          <w:rFonts w:ascii="Arial" w:hAnsi="Arial" w:cs="Arial"/>
          <w:bCs/>
          <w:lang w:val="sr-Cyrl-CS"/>
        </w:rPr>
        <w:t>у моменту испоруке изводи радове.</w:t>
      </w:r>
      <w:r w:rsidRPr="00E16430">
        <w:rPr>
          <w:rFonts w:ascii="Arial" w:hAnsi="Arial" w:cs="Arial"/>
          <w:bCs/>
          <w:color w:val="FF6600"/>
          <w:lang w:val="sr-Cyrl-CS"/>
        </w:rPr>
        <w:t xml:space="preserve"> </w:t>
      </w:r>
    </w:p>
    <w:p w:rsidR="00830E80" w:rsidRPr="00830E80" w:rsidRDefault="00830E80" w:rsidP="00E16430">
      <w:pPr>
        <w:ind w:firstLine="720"/>
        <w:jc w:val="both"/>
        <w:rPr>
          <w:rFonts w:ascii="Arial" w:hAnsi="Arial" w:cs="Arial"/>
          <w:bCs/>
          <w:color w:val="auto"/>
          <w:lang w:val="sr-Cyrl-CS"/>
        </w:rPr>
      </w:pPr>
      <w:r w:rsidRPr="00830E80">
        <w:rPr>
          <w:rFonts w:ascii="Arial" w:hAnsi="Arial" w:cs="Arial"/>
          <w:b/>
          <w:bCs/>
          <w:color w:val="auto"/>
          <w:lang w:val="sr-Cyrl-CS"/>
        </w:rPr>
        <w:t xml:space="preserve">НАРУЧИЛАЦ </w:t>
      </w:r>
      <w:r>
        <w:rPr>
          <w:rFonts w:ascii="Arial" w:hAnsi="Arial" w:cs="Arial"/>
          <w:bCs/>
          <w:color w:val="auto"/>
          <w:lang w:val="sr-Cyrl-CS"/>
        </w:rPr>
        <w:t xml:space="preserve">ће посебним решењем именовати лице које ће кооридирати са </w:t>
      </w:r>
      <w:r w:rsidRPr="00830E80">
        <w:rPr>
          <w:rFonts w:ascii="Arial" w:hAnsi="Arial" w:cs="Arial"/>
          <w:b/>
          <w:bCs/>
          <w:color w:val="auto"/>
          <w:lang w:val="sr-Cyrl-CS"/>
        </w:rPr>
        <w:t>ИСПОРУЧИОЦЕМ</w:t>
      </w:r>
      <w:r>
        <w:rPr>
          <w:rFonts w:ascii="Arial" w:hAnsi="Arial" w:cs="Arial"/>
          <w:b/>
          <w:bCs/>
          <w:color w:val="auto"/>
          <w:lang w:val="sr-Cyrl-CS"/>
        </w:rPr>
        <w:t xml:space="preserve">, </w:t>
      </w:r>
      <w:r>
        <w:rPr>
          <w:rFonts w:ascii="Arial" w:hAnsi="Arial" w:cs="Arial"/>
          <w:bCs/>
          <w:color w:val="auto"/>
          <w:lang w:val="sr-Cyrl-CS"/>
        </w:rPr>
        <w:t>и вршити надзор над испоруком уговореног добра, у складу са дефинисаним роковима и уговореним квалитетом.</w:t>
      </w:r>
    </w:p>
    <w:p w:rsidR="0000003A" w:rsidRPr="00E16430" w:rsidRDefault="0000003A" w:rsidP="0000003A">
      <w:pPr>
        <w:pStyle w:val="Default"/>
        <w:jc w:val="center"/>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6.</w:t>
      </w:r>
    </w:p>
    <w:p w:rsidR="0000003A" w:rsidRPr="0000003A" w:rsidRDefault="0000003A" w:rsidP="0000003A">
      <w:pPr>
        <w:pStyle w:val="Default"/>
        <w:jc w:val="center"/>
        <w:rPr>
          <w:color w:val="auto"/>
          <w:lang w:val="sr-Cyrl-CS"/>
        </w:rPr>
      </w:pPr>
    </w:p>
    <w:p w:rsidR="00817464" w:rsidRPr="00815E97" w:rsidRDefault="00817464" w:rsidP="00E16430">
      <w:pPr>
        <w:pStyle w:val="Default"/>
        <w:ind w:firstLine="720"/>
        <w:jc w:val="both"/>
        <w:rPr>
          <w:color w:val="auto"/>
          <w:lang w:val="sr-Cyrl-CS"/>
        </w:rPr>
      </w:pPr>
      <w:r w:rsidRPr="00815E97">
        <w:rPr>
          <w:b/>
          <w:bCs/>
          <w:color w:val="auto"/>
        </w:rPr>
        <w:t xml:space="preserve">НАРУЧИЛАЦ </w:t>
      </w:r>
      <w:r w:rsidRPr="00815E97">
        <w:rPr>
          <w:color w:val="auto"/>
        </w:rPr>
        <w:t xml:space="preserve">и </w:t>
      </w:r>
      <w:r w:rsidRPr="00815E97">
        <w:rPr>
          <w:b/>
          <w:bCs/>
          <w:color w:val="auto"/>
        </w:rPr>
        <w:t xml:space="preserve">ИСПОРУЧИЛАЦ </w:t>
      </w:r>
      <w:r w:rsidRPr="00815E97">
        <w:rPr>
          <w:color w:val="auto"/>
        </w:rPr>
        <w:t xml:space="preserve">су сагласни да рок плаћања буде без аванса, </w:t>
      </w:r>
      <w:r w:rsidRPr="00E16430">
        <w:rPr>
          <w:b/>
          <w:color w:val="auto"/>
        </w:rPr>
        <w:t>45</w:t>
      </w:r>
      <w:r w:rsidRPr="00815E97">
        <w:rPr>
          <w:color w:val="auto"/>
        </w:rPr>
        <w:t xml:space="preserve"> </w:t>
      </w:r>
      <w:r w:rsidRPr="00E16430">
        <w:rPr>
          <w:b/>
          <w:color w:val="auto"/>
        </w:rPr>
        <w:t>дана</w:t>
      </w:r>
      <w:r w:rsidRPr="00815E97">
        <w:rPr>
          <w:color w:val="auto"/>
        </w:rPr>
        <w:t xml:space="preserve"> од дана </w:t>
      </w:r>
      <w:r w:rsidR="0030591F">
        <w:rPr>
          <w:color w:val="auto"/>
          <w:lang w:val="sr-Cyrl-CS"/>
        </w:rPr>
        <w:t>регистровања</w:t>
      </w:r>
      <w:r w:rsidRPr="00815E97">
        <w:rPr>
          <w:color w:val="auto"/>
        </w:rPr>
        <w:t xml:space="preserve"> рачуна, а којим је потврђена испорука добара и то на рачун Испоручиоца бр. ___________________________ код ___________________________________ банке.</w:t>
      </w:r>
    </w:p>
    <w:p w:rsidR="00C548C2" w:rsidRDefault="00C548C2" w:rsidP="00C548C2">
      <w:pPr>
        <w:pStyle w:val="Default"/>
        <w:jc w:val="center"/>
        <w:rPr>
          <w:b/>
          <w:bCs/>
          <w:color w:val="auto"/>
          <w:lang w:val="sr-Cyrl-CS"/>
        </w:rPr>
      </w:pPr>
    </w:p>
    <w:p w:rsidR="00C548C2" w:rsidRDefault="00C548C2" w:rsidP="00C548C2">
      <w:pPr>
        <w:pStyle w:val="Default"/>
        <w:jc w:val="center"/>
        <w:rPr>
          <w:b/>
          <w:bCs/>
          <w:color w:val="auto"/>
          <w:lang w:val="sr-Cyrl-CS"/>
        </w:rPr>
      </w:pPr>
      <w:r w:rsidRPr="00815E97">
        <w:rPr>
          <w:b/>
          <w:bCs/>
          <w:color w:val="auto"/>
        </w:rPr>
        <w:t xml:space="preserve">Члан </w:t>
      </w:r>
      <w:r>
        <w:rPr>
          <w:b/>
          <w:bCs/>
          <w:color w:val="auto"/>
          <w:lang w:val="sr-Cyrl-CS"/>
        </w:rPr>
        <w:t>7</w:t>
      </w:r>
      <w:r w:rsidRPr="00815E97">
        <w:rPr>
          <w:b/>
          <w:bCs/>
          <w:color w:val="auto"/>
        </w:rPr>
        <w:t>.</w:t>
      </w:r>
    </w:p>
    <w:p w:rsidR="00C548C2" w:rsidRDefault="00C548C2" w:rsidP="00817464">
      <w:pPr>
        <w:pStyle w:val="Default"/>
        <w:jc w:val="both"/>
        <w:rPr>
          <w:b/>
          <w:bCs/>
          <w:color w:val="auto"/>
          <w:lang w:val="sr-Cyrl-CS"/>
        </w:rPr>
      </w:pP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hAnsi="Arial" w:cs="Arial"/>
          <w:b/>
          <w:bCs/>
          <w:color w:val="auto"/>
        </w:rPr>
        <w:t>ИСПОРУЧИЛАЦ</w:t>
      </w:r>
      <w:r w:rsidRPr="00C548C2">
        <w:rPr>
          <w:rFonts w:ascii="Arial" w:hAnsi="Arial" w:cs="Arial"/>
          <w:bCs/>
          <w:color w:val="auto"/>
        </w:rPr>
        <w:t xml:space="preserve">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b/>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Pr="00C548C2">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w:t>
      </w:r>
      <w:proofErr w:type="gramEnd"/>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proofErr w:type="gramStart"/>
      <w:r w:rsidRPr="00C548C2">
        <w:rPr>
          <w:rFonts w:ascii="Arial" w:eastAsiaTheme="minorHAnsi" w:hAnsi="Arial" w:cs="Arial"/>
          <w:kern w:val="0"/>
          <w:lang w:eastAsia="en-US"/>
        </w:rPr>
        <w:t xml:space="preserve">У случају да </w:t>
      </w:r>
      <w:r w:rsidRPr="00C548C2">
        <w:rPr>
          <w:rFonts w:ascii="Arial" w:hAnsi="Arial" w:cs="Arial"/>
          <w:bCs/>
          <w:color w:val="auto"/>
        </w:rPr>
        <w:t xml:space="preserve">Испоручилац </w:t>
      </w:r>
      <w:r w:rsidRPr="00C548C2">
        <w:rPr>
          <w:rFonts w:ascii="Arial" w:eastAsiaTheme="minorHAnsi" w:hAnsi="Arial" w:cs="Arial"/>
          <w:kern w:val="0"/>
          <w:lang w:eastAsia="en-US"/>
        </w:rPr>
        <w:t>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w:t>
      </w:r>
      <w:proofErr w:type="gramEnd"/>
      <w:r w:rsidRPr="00C548C2">
        <w:rPr>
          <w:rFonts w:ascii="Arial" w:eastAsiaTheme="minorHAnsi" w:hAnsi="Arial" w:cs="Arial"/>
          <w:kern w:val="0"/>
          <w:lang w:eastAsia="en-US"/>
        </w:rPr>
        <w:t xml:space="preserve">   </w:t>
      </w:r>
    </w:p>
    <w:p w:rsidR="00C548C2" w:rsidRPr="00C548C2" w:rsidRDefault="00C548C2" w:rsidP="00817464">
      <w:pPr>
        <w:pStyle w:val="Default"/>
        <w:jc w:val="both"/>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C548C2">
        <w:rPr>
          <w:b/>
          <w:bCs/>
          <w:color w:val="auto"/>
          <w:lang w:val="sr-Cyrl-CS"/>
        </w:rPr>
        <w:t>8</w:t>
      </w:r>
      <w:r w:rsidRPr="00815E97">
        <w:rPr>
          <w:b/>
          <w:bCs/>
          <w:color w:val="auto"/>
        </w:rPr>
        <w:t>.</w:t>
      </w:r>
    </w:p>
    <w:p w:rsidR="00E16430" w:rsidRPr="00E16430" w:rsidRDefault="00E16430" w:rsidP="00E16430">
      <w:pPr>
        <w:pStyle w:val="Default"/>
        <w:jc w:val="center"/>
        <w:rPr>
          <w:b/>
          <w:bCs/>
          <w:color w:val="auto"/>
          <w:lang w:val="sr-Cyrl-CS"/>
        </w:rPr>
      </w:pP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Уколико </w:t>
      </w:r>
      <w:r w:rsidRPr="00E16430">
        <w:rPr>
          <w:rFonts w:ascii="Arial" w:hAnsi="Arial" w:cs="Arial"/>
          <w:b/>
          <w:lang w:val="sr-Cyrl-CS"/>
        </w:rPr>
        <w:t>ИСПОРУЧИЛАЦ</w:t>
      </w:r>
      <w:r w:rsidRPr="00E16430">
        <w:rPr>
          <w:rFonts w:ascii="Arial" w:hAnsi="Arial" w:cs="Arial"/>
          <w:lang w:val="sr-Cyrl-CS"/>
        </w:rPr>
        <w:t>, својом кривицом не изврши испоруку у уговореном року, Купац задржава п</w:t>
      </w:r>
      <w:r w:rsidR="00CB4680">
        <w:rPr>
          <w:rFonts w:ascii="Arial" w:hAnsi="Arial" w:cs="Arial"/>
          <w:lang w:val="sr-Cyrl-CS"/>
        </w:rPr>
        <w:t>раво да од Добављача</w:t>
      </w:r>
      <w:r w:rsidRPr="00E16430">
        <w:rPr>
          <w:rFonts w:ascii="Arial" w:hAnsi="Arial" w:cs="Arial"/>
          <w:lang w:val="sr-Cyrl-CS"/>
        </w:rPr>
        <w:t xml:space="preserve"> тражи исплату уговорне казне у износу од 0,5 % од уговореног износа ( без ПДВ-а ) за сваки дан неоправданог кашњења.</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Исплата затезне камате из члана </w:t>
      </w:r>
      <w:r w:rsidR="00CB4680">
        <w:rPr>
          <w:rFonts w:ascii="Arial" w:hAnsi="Arial" w:cs="Arial"/>
          <w:lang w:val="sr-Cyrl-CS"/>
        </w:rPr>
        <w:t>7</w:t>
      </w:r>
      <w:r w:rsidRPr="00E16430">
        <w:rPr>
          <w:rFonts w:ascii="Arial" w:hAnsi="Arial" w:cs="Arial"/>
          <w:lang w:val="sr-Cyrl-CS"/>
        </w:rPr>
        <w:t>. уговора и уговорне казне ће се извршити пребијањем међусобних потраживања приликом коначне исплате фактуре.</w:t>
      </w:r>
    </w:p>
    <w:p w:rsidR="00C548C2" w:rsidRDefault="00C548C2" w:rsidP="00E16430">
      <w:pPr>
        <w:ind w:firstLine="720"/>
        <w:jc w:val="both"/>
        <w:rPr>
          <w:rFonts w:ascii="Arial" w:hAnsi="Arial" w:cs="Arial"/>
          <w:b/>
          <w:lang w:val="sr-Cyrl-CS"/>
        </w:rPr>
      </w:pPr>
    </w:p>
    <w:p w:rsidR="00E16430" w:rsidRPr="00E16430" w:rsidRDefault="00124A24" w:rsidP="00E16430">
      <w:pPr>
        <w:ind w:firstLine="720"/>
        <w:jc w:val="both"/>
        <w:rPr>
          <w:rFonts w:ascii="Arial" w:hAnsi="Arial" w:cs="Arial"/>
          <w:lang w:val="sr-Cyrl-CS"/>
        </w:rPr>
      </w:pPr>
      <w:r w:rsidRPr="00124A24">
        <w:rPr>
          <w:rFonts w:ascii="Arial" w:hAnsi="Arial" w:cs="Arial"/>
          <w:b/>
          <w:lang w:val="sr-Cyrl-CS"/>
        </w:rPr>
        <w:t>НАРУЧИЛАЦ</w:t>
      </w:r>
      <w:r w:rsidR="00E16430" w:rsidRPr="00E16430">
        <w:rPr>
          <w:rFonts w:ascii="Arial" w:hAnsi="Arial" w:cs="Arial"/>
          <w:lang w:val="sr-Cyrl-CS"/>
        </w:rPr>
        <w:t xml:space="preserve"> задржава право да раскине уговор уколико </w:t>
      </w:r>
      <w:r w:rsidRPr="00E16430">
        <w:rPr>
          <w:rFonts w:ascii="Arial" w:hAnsi="Arial" w:cs="Arial"/>
          <w:b/>
          <w:lang w:val="sr-Cyrl-CS"/>
        </w:rPr>
        <w:t>ИСПОРУЧИЛАЦ</w:t>
      </w:r>
      <w:r w:rsidR="00CB4680">
        <w:rPr>
          <w:rFonts w:ascii="Arial" w:hAnsi="Arial" w:cs="Arial"/>
          <w:lang w:val="sr-Cyrl-CS"/>
        </w:rPr>
        <w:t xml:space="preserve">, својом кривицом, </w:t>
      </w:r>
      <w:r w:rsidR="00E16430" w:rsidRPr="00E16430">
        <w:rPr>
          <w:rFonts w:ascii="Arial" w:hAnsi="Arial" w:cs="Arial"/>
          <w:lang w:val="sr-Cyrl-CS"/>
        </w:rPr>
        <w:t>буде каснио са испоруком више од 3 (три) дана од истека уговореног рока за испоруку.</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Уговорне стране се ослобађају одговорности за делимично или потпуно неизвршење уговорних обавеза у случају дејства више силе, која се као таква признаје по закону.</w:t>
      </w:r>
    </w:p>
    <w:p w:rsidR="00C548C2" w:rsidRDefault="00C548C2" w:rsidP="00E16430">
      <w:pPr>
        <w:pStyle w:val="Default"/>
        <w:jc w:val="center"/>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C548C2">
        <w:rPr>
          <w:b/>
          <w:bCs/>
          <w:color w:val="auto"/>
          <w:lang w:val="sr-Cyrl-CS"/>
        </w:rPr>
        <w:t>9</w:t>
      </w:r>
      <w:r w:rsidRPr="00815E97">
        <w:rPr>
          <w:b/>
          <w:bCs/>
          <w:color w:val="auto"/>
        </w:rPr>
        <w:t>.</w:t>
      </w:r>
    </w:p>
    <w:p w:rsidR="00E16430" w:rsidRPr="00E16430" w:rsidRDefault="00E16430" w:rsidP="00E16430">
      <w:pPr>
        <w:pStyle w:val="Default"/>
        <w:jc w:val="center"/>
        <w:rPr>
          <w:color w:val="auto"/>
          <w:lang w:val="sr-Cyrl-CS"/>
        </w:rPr>
      </w:pPr>
    </w:p>
    <w:p w:rsidR="00817464" w:rsidRPr="00815E97" w:rsidRDefault="00817464" w:rsidP="00124A24">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30591F" w:rsidRPr="00124A24" w:rsidRDefault="00817464" w:rsidP="00C548C2">
      <w:pPr>
        <w:pStyle w:val="Default"/>
        <w:ind w:firstLine="720"/>
        <w:jc w:val="both"/>
        <w:rPr>
          <w:color w:val="auto"/>
          <w:lang w:val="sr-Cyrl-CS"/>
        </w:rPr>
      </w:pPr>
      <w:r w:rsidRPr="00815E97">
        <w:rPr>
          <w:color w:val="auto"/>
        </w:rPr>
        <w:t xml:space="preserve">Раскид уговора се захтева писменим путем, са раскидним роком од 15 (петнаест) дана. </w:t>
      </w:r>
    </w:p>
    <w:p w:rsidR="00E16430" w:rsidRDefault="00C548C2" w:rsidP="00124A24">
      <w:pPr>
        <w:pStyle w:val="Default"/>
        <w:jc w:val="center"/>
        <w:rPr>
          <w:b/>
          <w:color w:val="auto"/>
          <w:lang w:val="sr-Cyrl-CS"/>
        </w:rPr>
      </w:pPr>
      <w:r>
        <w:rPr>
          <w:b/>
          <w:color w:val="auto"/>
          <w:lang w:val="sr-Cyrl-CS"/>
        </w:rPr>
        <w:t>Члан 10</w:t>
      </w:r>
      <w:r w:rsidR="00124A24" w:rsidRPr="00124A24">
        <w:rPr>
          <w:b/>
          <w:color w:val="auto"/>
          <w:lang w:val="sr-Cyrl-CS"/>
        </w:rPr>
        <w:t>.</w:t>
      </w:r>
    </w:p>
    <w:p w:rsidR="00124A24" w:rsidRDefault="00124A24" w:rsidP="00124A24">
      <w:pPr>
        <w:pStyle w:val="Default"/>
        <w:jc w:val="center"/>
        <w:rPr>
          <w:b/>
          <w:color w:val="auto"/>
          <w:lang w:val="sr-Cyrl-CS"/>
        </w:rPr>
      </w:pPr>
    </w:p>
    <w:p w:rsidR="00124A24" w:rsidRPr="00124A24" w:rsidRDefault="00124A24" w:rsidP="00124A24">
      <w:pPr>
        <w:ind w:firstLine="720"/>
        <w:jc w:val="both"/>
        <w:rPr>
          <w:rFonts w:ascii="Arial" w:hAnsi="Arial" w:cs="Arial"/>
          <w:lang w:val="sr-Cyrl-CS"/>
        </w:rPr>
      </w:pPr>
      <w:r w:rsidRPr="00124A24">
        <w:rPr>
          <w:rFonts w:ascii="Arial" w:hAnsi="Arial" w:cs="Arial"/>
          <w:b/>
          <w:lang w:val="sr-Cyrl-CS"/>
        </w:rPr>
        <w:t>ИСПОРУЧИЛАЦ</w:t>
      </w:r>
      <w:r w:rsidRPr="00124A24">
        <w:rPr>
          <w:rFonts w:ascii="Arial" w:hAnsi="Arial" w:cs="Arial"/>
          <w:lang w:val="sr-Cyrl-CS"/>
        </w:rPr>
        <w:t xml:space="preserve"> </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камена одговарати техничким карактеристикама у складу са уговором. У случају рекламације на извршену испоруку </w:t>
      </w:r>
      <w:r w:rsidRPr="00124A24">
        <w:rPr>
          <w:rFonts w:ascii="Arial" w:hAnsi="Arial" w:cs="Arial"/>
          <w:b/>
          <w:lang w:val="sr-Cyrl-CS"/>
        </w:rPr>
        <w:t>ИСПОРУЧИЛАЦ</w:t>
      </w:r>
      <w:r w:rsidRPr="00124A24">
        <w:rPr>
          <w:rFonts w:ascii="Arial" w:hAnsi="Arial" w:cs="Arial"/>
          <w:lang w:val="sr-Cyrl-CS"/>
        </w:rPr>
        <w:t xml:space="preserve"> је дужан да недостатке по оправданој рекламацији </w:t>
      </w:r>
      <w:r w:rsidR="00384EAE" w:rsidRPr="00124A24">
        <w:rPr>
          <w:rFonts w:ascii="Arial" w:hAnsi="Arial" w:cs="Arial"/>
          <w:b/>
          <w:bCs/>
          <w:color w:val="auto"/>
        </w:rPr>
        <w:t>НАРУЧИОЦ</w:t>
      </w:r>
      <w:r w:rsidR="00384EAE">
        <w:rPr>
          <w:rFonts w:ascii="Arial" w:hAnsi="Arial" w:cs="Arial"/>
          <w:b/>
          <w:bCs/>
          <w:color w:val="auto"/>
          <w:lang w:val="sr-Cyrl-CS"/>
        </w:rPr>
        <w:t>А</w:t>
      </w:r>
      <w:r w:rsidR="00384EAE" w:rsidRPr="00815E97">
        <w:rPr>
          <w:b/>
          <w:bCs/>
          <w:color w:val="auto"/>
        </w:rPr>
        <w:t xml:space="preserve"> </w:t>
      </w:r>
      <w:r w:rsidRPr="00124A24">
        <w:rPr>
          <w:rFonts w:ascii="Arial" w:hAnsi="Arial" w:cs="Arial"/>
          <w:lang w:val="sr-Cyrl-CS"/>
        </w:rPr>
        <w:t xml:space="preserve">отклони у року до 2 дана од дана пријема рекламације уз обавезу да </w:t>
      </w:r>
      <w:r w:rsidR="00384EAE" w:rsidRPr="00124A24">
        <w:rPr>
          <w:rFonts w:ascii="Arial" w:hAnsi="Arial" w:cs="Arial"/>
          <w:b/>
          <w:bCs/>
          <w:color w:val="auto"/>
        </w:rPr>
        <w:t>НАРУЧИОЦ</w:t>
      </w:r>
      <w:r w:rsidR="00384EAE" w:rsidRPr="00124A24">
        <w:rPr>
          <w:rFonts w:ascii="Arial" w:hAnsi="Arial" w:cs="Arial"/>
          <w:b/>
          <w:bCs/>
          <w:color w:val="auto"/>
          <w:lang w:val="sr-Cyrl-CS"/>
        </w:rPr>
        <w:t>У</w:t>
      </w:r>
      <w:r w:rsidR="00384EAE" w:rsidRPr="00815E97">
        <w:rPr>
          <w:b/>
          <w:bCs/>
          <w:color w:val="auto"/>
        </w:rPr>
        <w:t xml:space="preserve"> </w:t>
      </w:r>
      <w:r w:rsidRPr="00124A24">
        <w:rPr>
          <w:rFonts w:ascii="Arial" w:hAnsi="Arial" w:cs="Arial"/>
          <w:lang w:val="sr-Cyrl-CS"/>
        </w:rPr>
        <w:t xml:space="preserve">плати и уговорну казну у складу са чланом </w:t>
      </w:r>
      <w:r w:rsidR="00384EAE">
        <w:rPr>
          <w:rFonts w:ascii="Arial" w:hAnsi="Arial" w:cs="Arial"/>
          <w:lang w:val="sr-Cyrl-CS"/>
        </w:rPr>
        <w:t>7</w:t>
      </w:r>
      <w:r w:rsidRPr="00124A24">
        <w:rPr>
          <w:rFonts w:ascii="Arial" w:hAnsi="Arial" w:cs="Arial"/>
          <w:lang w:val="sr-Cyrl-CS"/>
        </w:rPr>
        <w:t xml:space="preserve">. овог уговора због кашњења у испоруци које евентуално због тога настане. </w:t>
      </w:r>
    </w:p>
    <w:p w:rsidR="00243858" w:rsidRPr="00124A24" w:rsidRDefault="00243858" w:rsidP="00124A24">
      <w:pPr>
        <w:pStyle w:val="Default"/>
        <w:rPr>
          <w:b/>
          <w:color w:val="auto"/>
          <w:lang w:val="sr-Cyrl-CS"/>
        </w:rPr>
      </w:pPr>
    </w:p>
    <w:p w:rsidR="00817464" w:rsidRDefault="00C548C2" w:rsidP="00E16430">
      <w:pPr>
        <w:pStyle w:val="Default"/>
        <w:jc w:val="center"/>
        <w:rPr>
          <w:b/>
          <w:bCs/>
          <w:color w:val="auto"/>
          <w:lang w:val="sr-Cyrl-CS"/>
        </w:rPr>
      </w:pPr>
      <w:r>
        <w:rPr>
          <w:b/>
          <w:bCs/>
          <w:color w:val="auto"/>
        </w:rPr>
        <w:t>Члан 1</w:t>
      </w:r>
      <w:r>
        <w:rPr>
          <w:b/>
          <w:bCs/>
          <w:color w:val="auto"/>
          <w:lang w:val="sr-Cyrl-CS"/>
        </w:rPr>
        <w:t>1</w:t>
      </w:r>
      <w:r w:rsidR="00817464" w:rsidRPr="00815E97">
        <w:rPr>
          <w:b/>
          <w:bCs/>
          <w:color w:val="auto"/>
        </w:rPr>
        <w:t>.</w:t>
      </w:r>
    </w:p>
    <w:p w:rsidR="00E16430" w:rsidRPr="00E16430" w:rsidRDefault="00E16430" w:rsidP="00E16430">
      <w:pPr>
        <w:pStyle w:val="Default"/>
        <w:jc w:val="center"/>
        <w:rPr>
          <w:color w:val="auto"/>
          <w:lang w:val="sr-Cyrl-CS"/>
        </w:rPr>
      </w:pPr>
    </w:p>
    <w:p w:rsidR="00CB4680" w:rsidRDefault="00CB4680" w:rsidP="00124A24">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w:t>
      </w:r>
      <w:r w:rsidR="00E662F8">
        <w:rPr>
          <w:color w:val="auto"/>
          <w:lang w:val="sr-Cyrl-CS"/>
        </w:rPr>
        <w:t xml:space="preserve">,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w:t>
      </w:r>
      <w:r w:rsidR="006A0F67">
        <w:rPr>
          <w:color w:val="auto"/>
          <w:lang w:val="sr-Cyrl-CS"/>
        </w:rPr>
        <w:t xml:space="preserve">уколико постоји оправдана потреба за набавком предметног добра, а </w:t>
      </w:r>
      <w:r w:rsidR="00E662F8">
        <w:rPr>
          <w:color w:val="auto"/>
          <w:lang w:val="sr-Cyrl-CS"/>
        </w:rPr>
        <w:t xml:space="preserve">у складу са расположивим финансијским средствима на апропријацији за </w:t>
      </w:r>
      <w:r w:rsidR="006A0F67">
        <w:rPr>
          <w:color w:val="auto"/>
          <w:lang w:val="sr-Cyrl-CS"/>
        </w:rPr>
        <w:t>конкретну</w:t>
      </w:r>
      <w:r w:rsidR="00E662F8">
        <w:rPr>
          <w:color w:val="auto"/>
          <w:lang w:val="sr-Cyrl-CS"/>
        </w:rPr>
        <w:t xml:space="preserve"> набавку, а у складу са чланом 115. Закона о јавним набавкама.</w:t>
      </w:r>
      <w:r>
        <w:rPr>
          <w:color w:val="auto"/>
          <w:lang w:val="sr-Cyrl-CS"/>
        </w:rPr>
        <w:t xml:space="preserve"> </w:t>
      </w:r>
    </w:p>
    <w:p w:rsidR="00E662F8" w:rsidRPr="00CB4680" w:rsidRDefault="00E662F8" w:rsidP="00124A24">
      <w:pPr>
        <w:pStyle w:val="Default"/>
        <w:ind w:firstLine="720"/>
        <w:jc w:val="both"/>
        <w:rPr>
          <w:color w:val="auto"/>
          <w:lang w:val="sr-Cyrl-CS"/>
        </w:rPr>
      </w:pPr>
    </w:p>
    <w:p w:rsidR="00CB4680" w:rsidRDefault="00C548C2" w:rsidP="00E662F8">
      <w:pPr>
        <w:pStyle w:val="Default"/>
        <w:jc w:val="center"/>
        <w:rPr>
          <w:b/>
          <w:bCs/>
          <w:color w:val="auto"/>
          <w:lang w:val="sr-Cyrl-CS"/>
        </w:rPr>
      </w:pPr>
      <w:r>
        <w:rPr>
          <w:b/>
          <w:bCs/>
          <w:color w:val="auto"/>
        </w:rPr>
        <w:t>Члан 1</w:t>
      </w:r>
      <w:r>
        <w:rPr>
          <w:b/>
          <w:bCs/>
          <w:color w:val="auto"/>
          <w:lang w:val="sr-Cyrl-CS"/>
        </w:rPr>
        <w:t>2</w:t>
      </w:r>
      <w:r w:rsidR="00E662F8">
        <w:rPr>
          <w:b/>
          <w:bCs/>
          <w:color w:val="auto"/>
          <w:lang w:val="sr-Cyrl-CS"/>
        </w:rPr>
        <w:t>.</w:t>
      </w:r>
    </w:p>
    <w:p w:rsidR="00E662F8" w:rsidRPr="00E662F8" w:rsidRDefault="00E662F8" w:rsidP="00E662F8">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 xml:space="preserve">Овај уговор важи до </w:t>
      </w:r>
      <w:r w:rsidRPr="00A16272">
        <w:rPr>
          <w:color w:val="auto"/>
        </w:rPr>
        <w:t>31.12.</w:t>
      </w:r>
      <w:r w:rsidR="00243858" w:rsidRPr="00A16272">
        <w:rPr>
          <w:color w:val="auto"/>
        </w:rPr>
        <w:t>201</w:t>
      </w:r>
      <w:r w:rsidR="00243858" w:rsidRPr="00A16272">
        <w:rPr>
          <w:color w:val="auto"/>
          <w:lang w:val="sr-Cyrl-CS"/>
        </w:rPr>
        <w:t>8</w:t>
      </w:r>
      <w:r w:rsidRPr="00815E97">
        <w:rPr>
          <w:color w:val="auto"/>
        </w:rPr>
        <w:t xml:space="preserve">. године, </w:t>
      </w:r>
      <w:r w:rsidR="00830E80">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C548C2">
        <w:rPr>
          <w:b/>
          <w:bCs/>
          <w:color w:val="auto"/>
          <w:lang w:val="sr-Cyrl-CS"/>
        </w:rPr>
        <w:t>3</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sidR="00384EAE">
        <w:rPr>
          <w:color w:val="auto"/>
          <w:lang w:val="sr-Cyrl-CS"/>
        </w:rPr>
        <w:t xml:space="preserve"> и Закон о облигационим односима</w:t>
      </w:r>
      <w:r w:rsidRPr="00815E97">
        <w:rPr>
          <w:color w:val="auto"/>
        </w:rPr>
        <w:t xml:space="preserve">. </w:t>
      </w:r>
    </w:p>
    <w:p w:rsidR="00E16430" w:rsidRDefault="00E16430" w:rsidP="00817464">
      <w:pPr>
        <w:pStyle w:val="Default"/>
        <w:jc w:val="both"/>
        <w:rPr>
          <w:color w:val="auto"/>
          <w:lang w:val="sr-Cyrl-CS"/>
        </w:rPr>
      </w:pPr>
    </w:p>
    <w:p w:rsidR="00C548C2" w:rsidRDefault="00C548C2" w:rsidP="00817464">
      <w:pPr>
        <w:pStyle w:val="Default"/>
        <w:jc w:val="both"/>
        <w:rPr>
          <w:color w:val="auto"/>
          <w:lang w:val="sr-Cyrl-CS"/>
        </w:rPr>
      </w:pPr>
    </w:p>
    <w:p w:rsidR="00C548C2" w:rsidRDefault="00C548C2" w:rsidP="00817464">
      <w:pPr>
        <w:pStyle w:val="Default"/>
        <w:jc w:val="both"/>
        <w:rPr>
          <w:color w:val="auto"/>
          <w:lang w:val="sr-Cyrl-CS"/>
        </w:rPr>
      </w:pPr>
    </w:p>
    <w:p w:rsidR="00C548C2" w:rsidRDefault="00C548C2" w:rsidP="00817464">
      <w:pPr>
        <w:pStyle w:val="Default"/>
        <w:jc w:val="both"/>
        <w:rPr>
          <w:color w:val="auto"/>
          <w:lang w:val="sr-Cyrl-CS"/>
        </w:rPr>
      </w:pPr>
    </w:p>
    <w:p w:rsidR="00C548C2" w:rsidRDefault="00C548C2" w:rsidP="00817464">
      <w:pPr>
        <w:pStyle w:val="Default"/>
        <w:jc w:val="both"/>
        <w:rPr>
          <w:color w:val="auto"/>
          <w:lang w:val="sr-Cyrl-CS"/>
        </w:rPr>
      </w:pPr>
    </w:p>
    <w:p w:rsidR="00C548C2" w:rsidRPr="00E16430" w:rsidRDefault="00C548C2" w:rsidP="00817464">
      <w:pPr>
        <w:pStyle w:val="Default"/>
        <w:jc w:val="both"/>
        <w:rPr>
          <w:color w:val="auto"/>
          <w:lang w:val="sr-Cyrl-CS"/>
        </w:rPr>
      </w:pPr>
    </w:p>
    <w:p w:rsidR="00817464" w:rsidRDefault="00C548C2" w:rsidP="00E16430">
      <w:pPr>
        <w:pStyle w:val="Default"/>
        <w:jc w:val="center"/>
        <w:rPr>
          <w:b/>
          <w:bCs/>
          <w:color w:val="auto"/>
          <w:lang w:val="sr-Cyrl-CS"/>
        </w:rPr>
      </w:pPr>
      <w:r>
        <w:rPr>
          <w:b/>
          <w:bCs/>
          <w:color w:val="auto"/>
        </w:rPr>
        <w:lastRenderedPageBreak/>
        <w:t>Члан 1</w:t>
      </w:r>
      <w:r>
        <w:rPr>
          <w:b/>
          <w:bCs/>
          <w:color w:val="auto"/>
          <w:lang w:val="sr-Cyrl-CS"/>
        </w:rPr>
        <w:t>4</w:t>
      </w:r>
      <w:r w:rsidR="00817464" w:rsidRPr="00815E97">
        <w:rPr>
          <w:b/>
          <w:bCs/>
          <w:color w:val="auto"/>
        </w:rPr>
        <w:t>.</w:t>
      </w:r>
    </w:p>
    <w:p w:rsidR="00E16430" w:rsidRPr="00E16430" w:rsidRDefault="00E16430" w:rsidP="00E16430">
      <w:pPr>
        <w:pStyle w:val="Default"/>
        <w:jc w:val="center"/>
        <w:rPr>
          <w:color w:val="auto"/>
          <w:lang w:val="sr-Cyrl-CS"/>
        </w:rPr>
      </w:pPr>
    </w:p>
    <w:p w:rsidR="008A2F62" w:rsidRPr="00C548C2" w:rsidRDefault="00817464" w:rsidP="00C548C2">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8A2F62" w:rsidRPr="00980364"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C548C2" w:rsidRDefault="00C548C2" w:rsidP="00C548C2">
      <w:pPr>
        <w:pStyle w:val="BodyText"/>
        <w:rPr>
          <w:lang w:val="sr-Cyrl-CS"/>
        </w:rPr>
      </w:pPr>
    </w:p>
    <w:p w:rsidR="00C548C2" w:rsidRPr="00C548C2" w:rsidRDefault="00C548C2" w:rsidP="00C548C2">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 xml:space="preserve"> </w:t>
      </w:r>
      <w:r w:rsidR="00817464">
        <w:rPr>
          <w:rFonts w:ascii="Arial" w:hAnsi="Arial" w:cs="Arial"/>
          <w:sz w:val="24"/>
          <w:lang w:val="ru-RU"/>
        </w:rPr>
        <w:t>ДОБАРА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43858">
        <w:rPr>
          <w:rFonts w:ascii="Arial" w:hAnsi="Arial" w:cs="Arial"/>
          <w:lang w:val="sr-Cyrl-CS"/>
        </w:rPr>
        <w:t>Никола Несторовић</w:t>
      </w:r>
      <w:r w:rsidR="008A2F62">
        <w:rPr>
          <w:rFonts w:ascii="Arial" w:hAnsi="Arial" w:cs="Arial"/>
          <w:lang w:val="sr-Cyrl-CS"/>
        </w:rPr>
        <w:t xml:space="preserve">, </w:t>
      </w:r>
      <w:r w:rsidR="00243858">
        <w:rPr>
          <w:rFonts w:ascii="Arial" w:hAnsi="Arial" w:cs="Arial"/>
          <w:lang w:val="sr-Cyrl-CS"/>
        </w:rPr>
        <w:t>начелник</w:t>
      </w:r>
      <w:r w:rsidR="008A2F62" w:rsidRPr="0071502A">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111893" w:rsidP="00111893">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 xml:space="preserve">), оверити печатом понуђача сваку страну (на дну </w:t>
      </w:r>
      <w:r w:rsidRPr="00111893">
        <w:rPr>
          <w:rFonts w:ascii="Arial" w:hAnsi="Arial" w:cs="Arial"/>
          <w:bCs/>
          <w:i/>
          <w:sz w:val="22"/>
          <w:szCs w:val="22"/>
          <w:u w:val="single"/>
          <w:lang w:val="sr-Cyrl-CS"/>
        </w:rPr>
        <w:t>сваке</w:t>
      </w:r>
      <w:r w:rsidRPr="00111893">
        <w:rPr>
          <w:rFonts w:ascii="Arial" w:hAnsi="Arial" w:cs="Arial"/>
          <w:bCs/>
          <w:i/>
          <w:sz w:val="22"/>
          <w:szCs w:val="22"/>
          <w:lang w:val="sr-Cyrl-CS"/>
        </w:rPr>
        <w:t xml:space="preserve"> стране) и на крају печатом и  потписом одговорног лица Понуђача</w:t>
      </w:r>
      <w:r w:rsidRPr="00111893">
        <w:rPr>
          <w:rFonts w:ascii="Arial" w:hAnsi="Arial" w:cs="Arial"/>
          <w:b/>
          <w:i/>
          <w:sz w:val="22"/>
          <w:szCs w:val="22"/>
          <w:lang w:val="sr-Cyrl-CS"/>
        </w:rPr>
        <w:t xml:space="preserve">.  </w:t>
      </w: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Cs/>
          <w:i/>
          <w:iCs/>
          <w:color w:val="auto"/>
          <w:lang w:val="sr-Cyrl-CS"/>
        </w:rPr>
      </w:pPr>
    </w:p>
    <w:p w:rsidR="00C548C2" w:rsidRPr="003A7CFB" w:rsidRDefault="00C548C2" w:rsidP="00C548C2">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C548C2" w:rsidRPr="003A7CFB" w:rsidRDefault="00C548C2" w:rsidP="00C548C2">
      <w:pPr>
        <w:shd w:val="clear" w:color="auto" w:fill="C6D9F1"/>
        <w:rPr>
          <w:rFonts w:ascii="Arial" w:hAnsi="Arial" w:cs="Arial"/>
          <w:b/>
          <w:bCs/>
          <w:i/>
          <w:iCs/>
          <w:lang w:val="ru-RU"/>
        </w:rPr>
      </w:pPr>
    </w:p>
    <w:p w:rsidR="00C548C2" w:rsidRPr="003A7CFB" w:rsidRDefault="00C548C2" w:rsidP="00C548C2">
      <w:pPr>
        <w:jc w:val="both"/>
        <w:rPr>
          <w:rFonts w:ascii="Arial" w:hAnsi="Arial" w:cs="Arial"/>
        </w:rPr>
      </w:pPr>
    </w:p>
    <w:p w:rsidR="00C548C2" w:rsidRDefault="00C548C2" w:rsidP="00C548C2">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C548C2" w:rsidRPr="00477B37" w:rsidRDefault="00C548C2" w:rsidP="00C548C2">
      <w:pPr>
        <w:jc w:val="both"/>
        <w:rPr>
          <w:rFonts w:ascii="Arial" w:hAnsi="Arial" w:cs="Arial"/>
        </w:rPr>
      </w:pPr>
    </w:p>
    <w:p w:rsidR="00C548C2" w:rsidRPr="00C548C2" w:rsidRDefault="00C548C2" w:rsidP="00C548C2">
      <w:pPr>
        <w:jc w:val="center"/>
        <w:rPr>
          <w:rFonts w:ascii="Arial" w:hAnsi="Arial" w:cs="Arial"/>
          <w:b/>
          <w:lang w:val="sr-Cyrl-CS"/>
        </w:rPr>
      </w:pPr>
      <w:r w:rsidRPr="00C548C2">
        <w:rPr>
          <w:rFonts w:ascii="Arial" w:hAnsi="Arial" w:cs="Arial"/>
          <w:b/>
        </w:rPr>
        <w:t>ИЗДАЈЕ</w:t>
      </w:r>
    </w:p>
    <w:p w:rsidR="00C548C2" w:rsidRDefault="00C548C2" w:rsidP="00C548C2">
      <w:pPr>
        <w:jc w:val="center"/>
        <w:rPr>
          <w:rFonts w:ascii="Arial" w:hAnsi="Arial" w:cs="Arial"/>
          <w:b/>
        </w:rPr>
      </w:pPr>
      <w:r w:rsidRPr="003A7CFB">
        <w:rPr>
          <w:rFonts w:ascii="Arial" w:hAnsi="Arial" w:cs="Arial"/>
          <w:b/>
        </w:rPr>
        <w:t>МЕНИЧНО ОВЛАШЋЕЊЕ ЗА КОРИСНИКА БЛАНКО СОПСТВЕНЕ МЕНИЦЕ</w:t>
      </w:r>
    </w:p>
    <w:p w:rsidR="00C548C2" w:rsidRPr="00081296" w:rsidRDefault="00C548C2" w:rsidP="00C548C2">
      <w:pPr>
        <w:jc w:val="both"/>
        <w:rPr>
          <w:rFonts w:ascii="Arial" w:hAnsi="Arial" w:cs="Arial"/>
        </w:rPr>
      </w:pPr>
    </w:p>
    <w:p w:rsidR="00C548C2" w:rsidRPr="00761E0F" w:rsidRDefault="00C548C2" w:rsidP="00C548C2">
      <w:pPr>
        <w:jc w:val="both"/>
        <w:rPr>
          <w:rFonts w:ascii="Arial" w:hAnsi="Arial" w:cs="Arial"/>
          <w:lang w:val="sr-Cyrl-CS"/>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sidR="00D44D91">
        <w:rPr>
          <w:rFonts w:ascii="Arial" w:hAnsi="Arial" w:cs="Arial"/>
          <w:lang w:val="ru-RU"/>
        </w:rPr>
        <w:t>оја ЈНМ</w:t>
      </w:r>
      <w:r>
        <w:rPr>
          <w:rFonts w:ascii="Arial" w:hAnsi="Arial" w:cs="Arial"/>
          <w:lang w:val="ru-RU"/>
        </w:rPr>
        <w:t>В</w:t>
      </w:r>
      <w:r>
        <w:rPr>
          <w:rFonts w:ascii="Arial" w:hAnsi="Arial" w:cs="Arial"/>
          <w:lang w:val="sr-Cyrl-CS"/>
        </w:rPr>
        <w:t xml:space="preserve"> 13/18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 xml:space="preserve">1.1.14/18 </w:t>
      </w:r>
      <w:r w:rsidRPr="003A7CFB">
        <w:rPr>
          <w:rFonts w:ascii="Arial" w:hAnsi="Arial" w:cs="Arial"/>
        </w:rPr>
        <w:t>–</w:t>
      </w:r>
      <w:r>
        <w:rPr>
          <w:rFonts w:ascii="Arial" w:hAnsi="Arial" w:cs="Arial"/>
          <w:lang w:val="sr-Cyrl-CS"/>
        </w:rPr>
        <w:t xml:space="preserve"> </w:t>
      </w:r>
      <w:r w:rsidRPr="00C548C2">
        <w:rPr>
          <w:rFonts w:ascii="Arial" w:hAnsi="Arial" w:cs="Arial"/>
          <w:lang w:val="ru-RU"/>
        </w:rPr>
        <w:t>Набавка</w:t>
      </w:r>
      <w:r w:rsidRPr="00C548C2">
        <w:rPr>
          <w:lang w:val="ru-RU"/>
        </w:rPr>
        <w:t xml:space="preserve"> </w:t>
      </w:r>
      <w:r w:rsidRPr="00C548C2">
        <w:rPr>
          <w:rFonts w:ascii="Arial" w:hAnsi="Arial" w:cs="Arial"/>
          <w:lang w:val="sr-Cyrl-CS"/>
        </w:rPr>
        <w:t>каменог агрегата</w:t>
      </w:r>
      <w:r w:rsidRPr="00C548C2">
        <w:rPr>
          <w:rFonts w:ascii="Arial" w:hAnsi="Arial" w:cs="Arial"/>
        </w:rPr>
        <w:t xml:space="preserve"> </w:t>
      </w:r>
      <w:r w:rsidRPr="00C548C2">
        <w:rPr>
          <w:rFonts w:ascii="Arial" w:hAnsi="Arial" w:cs="Arial"/>
          <w:lang w:val="sr-Cyrl-CS"/>
        </w:rPr>
        <w:t>за потребе уређења пољских и некатегорисаних путева на територији општине Баточина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C548C2" w:rsidRDefault="00C548C2" w:rsidP="00C548C2">
      <w:pPr>
        <w:jc w:val="both"/>
        <w:rPr>
          <w:rFonts w:ascii="Arial" w:hAnsi="Arial" w:cs="Arial"/>
          <w:b/>
          <w:lang w:val="sr-Cyrl-CS"/>
        </w:rPr>
      </w:pPr>
    </w:p>
    <w:p w:rsidR="00C548C2" w:rsidRDefault="00C548C2" w:rsidP="00C548C2">
      <w:pPr>
        <w:jc w:val="both"/>
        <w:rPr>
          <w:rFonts w:ascii="Arial" w:hAnsi="Arial" w:cs="Arial"/>
          <w:b/>
          <w:lang w:val="sr-Cyrl-CS"/>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C548C2" w:rsidRPr="003A7CFB" w:rsidRDefault="00C548C2" w:rsidP="00C548C2">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Pr>
          <w:rFonts w:ascii="Arial" w:hAnsi="Arial" w:cs="Arial"/>
          <w:b/>
          <w:lang w:val="sr-Cyrl-CS"/>
        </w:rPr>
        <w:t xml:space="preserve"> </w:t>
      </w:r>
      <w:r>
        <w:rPr>
          <w:rFonts w:ascii="Arial" w:hAnsi="Arial" w:cs="Arial"/>
          <w:b/>
        </w:rPr>
        <w:t xml:space="preserve">М.П.         </w:t>
      </w:r>
      <w:r w:rsidRPr="003A7CFB">
        <w:rPr>
          <w:rFonts w:ascii="Arial" w:hAnsi="Arial" w:cs="Arial"/>
          <w:b/>
        </w:rPr>
        <w:t xml:space="preserve">              ___________________________   </w:t>
      </w: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Pr="00111893" w:rsidRDefault="00C548C2" w:rsidP="00111893">
      <w:pPr>
        <w:jc w:val="both"/>
        <w:rPr>
          <w:rFonts w:ascii="Arial" w:hAnsi="Arial" w:cs="Arial"/>
          <w:bCs/>
          <w:i/>
          <w:iCs/>
          <w:color w:val="auto"/>
          <w:lang w:val="sr-Cyrl-CS"/>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7E3107"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822A10">
        <w:rPr>
          <w:rFonts w:ascii="Arial" w:hAnsi="Arial" w:cs="Arial"/>
          <w:b/>
          <w:lang w:val="ru-RU"/>
        </w:rPr>
        <w:t>Набавка каменог агрегата</w:t>
      </w:r>
      <w:r>
        <w:rPr>
          <w:rFonts w:ascii="Arial" w:hAnsi="Arial" w:cs="Arial"/>
          <w:b/>
          <w:lang w:val="ru-RU"/>
        </w:rPr>
        <w:t xml:space="preserve">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0A0527">
        <w:rPr>
          <w:rFonts w:ascii="Arial" w:hAnsi="Arial" w:cs="Arial"/>
          <w:b/>
          <w:lang w:val="sr-Cyrl-CS"/>
        </w:rPr>
        <w:t xml:space="preserve">и некатегорисаних </w:t>
      </w:r>
      <w:r w:rsidR="00822A10" w:rsidRPr="00251513">
        <w:rPr>
          <w:rFonts w:ascii="Arial" w:hAnsi="Arial" w:cs="Arial"/>
          <w:b/>
          <w:lang w:val="sr-Cyrl-CS"/>
        </w:rPr>
        <w:t>путева на територији општине Баточина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w:t>
      </w:r>
      <w:r w:rsidRPr="007E3107">
        <w:rPr>
          <w:rFonts w:ascii="Arial" w:hAnsi="Arial" w:cs="Arial"/>
          <w:color w:val="auto"/>
          <w:lang w:val="ru-RU"/>
        </w:rPr>
        <w:t xml:space="preserve">до </w:t>
      </w:r>
      <w:r w:rsidR="00AC03BF" w:rsidRPr="007E3107">
        <w:rPr>
          <w:rFonts w:ascii="Arial" w:hAnsi="Arial" w:cs="Arial"/>
          <w:b/>
          <w:color w:val="auto"/>
          <w:lang w:val="sr-Cyrl-CS"/>
        </w:rPr>
        <w:t>01</w:t>
      </w:r>
      <w:r w:rsidRPr="007E3107">
        <w:rPr>
          <w:rFonts w:ascii="Arial" w:hAnsi="Arial" w:cs="Arial"/>
          <w:b/>
          <w:color w:val="auto"/>
          <w:lang w:val="ru-RU"/>
        </w:rPr>
        <w:t>.</w:t>
      </w:r>
      <w:r w:rsidR="00AC03BF" w:rsidRPr="007E3107">
        <w:rPr>
          <w:rFonts w:ascii="Arial" w:hAnsi="Arial" w:cs="Arial"/>
          <w:b/>
          <w:color w:val="auto"/>
          <w:lang w:val="ru-RU"/>
        </w:rPr>
        <w:t>08</w:t>
      </w:r>
      <w:r w:rsidRPr="007E3107">
        <w:rPr>
          <w:rFonts w:ascii="Arial" w:hAnsi="Arial" w:cs="Arial"/>
          <w:b/>
          <w:color w:val="auto"/>
          <w:lang w:val="ru-RU"/>
        </w:rPr>
        <w:t>.</w:t>
      </w:r>
      <w:r w:rsidR="007079AE" w:rsidRPr="007E3107">
        <w:rPr>
          <w:rFonts w:ascii="Arial" w:hAnsi="Arial" w:cs="Arial"/>
          <w:b/>
          <w:color w:val="auto"/>
          <w:lang w:val="ru-RU"/>
        </w:rPr>
        <w:t>2018</w:t>
      </w:r>
      <w:r w:rsidRPr="007E3107">
        <w:rPr>
          <w:rFonts w:ascii="Arial" w:hAnsi="Arial" w:cs="Arial"/>
          <w:b/>
          <w:color w:val="auto"/>
          <w:lang w:val="ru-RU"/>
        </w:rPr>
        <w:t>.</w:t>
      </w:r>
      <w:r w:rsidR="00464C9C" w:rsidRPr="007E3107">
        <w:rPr>
          <w:rFonts w:ascii="Arial" w:hAnsi="Arial" w:cs="Arial"/>
          <w:b/>
          <w:color w:val="auto"/>
          <w:lang w:val="ru-RU"/>
        </w:rPr>
        <w:t xml:space="preserve"> </w:t>
      </w:r>
      <w:r w:rsidRPr="007E3107">
        <w:rPr>
          <w:rFonts w:ascii="Arial" w:hAnsi="Arial" w:cs="Arial"/>
          <w:b/>
          <w:color w:val="auto"/>
          <w:lang w:val="ru-RU"/>
        </w:rPr>
        <w:t>године у 1</w:t>
      </w:r>
      <w:r w:rsidR="007079AE" w:rsidRPr="007E3107">
        <w:rPr>
          <w:rFonts w:ascii="Arial" w:hAnsi="Arial" w:cs="Arial"/>
          <w:b/>
          <w:color w:val="auto"/>
          <w:lang w:val="sr-Cyrl-CS"/>
        </w:rPr>
        <w:t>0</w:t>
      </w:r>
      <w:r w:rsidRPr="007E3107">
        <w:rPr>
          <w:rFonts w:ascii="Arial" w:hAnsi="Arial" w:cs="Arial"/>
          <w:b/>
          <w:color w:val="auto"/>
          <w:lang w:val="ru-RU"/>
        </w:rPr>
        <w:t xml:space="preserve"> часова.</w:t>
      </w:r>
    </w:p>
    <w:p w:rsidR="00134106" w:rsidRPr="00253707" w:rsidRDefault="00134106" w:rsidP="00134106">
      <w:pPr>
        <w:autoSpaceDE w:val="0"/>
        <w:autoSpaceDN w:val="0"/>
        <w:adjustRightInd w:val="0"/>
        <w:spacing w:line="240" w:lineRule="auto"/>
        <w:jc w:val="both"/>
        <w:rPr>
          <w:rFonts w:ascii="Arial" w:hAnsi="Arial" w:cs="Arial"/>
          <w:b/>
          <w:lang w:val="sr-Cyrl-CS"/>
        </w:rPr>
      </w:pPr>
      <w:r w:rsidRPr="007E3107">
        <w:rPr>
          <w:rFonts w:ascii="Arial" w:hAnsi="Arial" w:cs="Arial"/>
          <w:b/>
          <w:color w:val="auto"/>
          <w:lang w:val="sr-Cyrl-CS"/>
        </w:rPr>
        <w:t xml:space="preserve">Понуде се отварају истог дана у </w:t>
      </w:r>
      <w:r w:rsidR="00FA0971" w:rsidRPr="007E3107">
        <w:rPr>
          <w:rFonts w:ascii="Arial" w:hAnsi="Arial" w:cs="Arial"/>
          <w:b/>
          <w:color w:val="auto"/>
          <w:lang w:val="sr-Cyrl-CS"/>
        </w:rPr>
        <w:t>скупштинској сали општине Баточина</w:t>
      </w:r>
      <w:r w:rsidRPr="007E3107">
        <w:rPr>
          <w:rFonts w:ascii="Arial" w:hAnsi="Arial" w:cs="Arial"/>
          <w:b/>
          <w:color w:val="auto"/>
          <w:lang w:val="sr-Cyrl-CS"/>
        </w:rPr>
        <w:t xml:space="preserve"> у 1</w:t>
      </w:r>
      <w:r w:rsidR="007079AE" w:rsidRPr="007E3107">
        <w:rPr>
          <w:rFonts w:ascii="Arial" w:hAnsi="Arial" w:cs="Arial"/>
          <w:b/>
          <w:color w:val="auto"/>
          <w:lang w:val="sr-Cyrl-CS"/>
        </w:rPr>
        <w:t>0</w:t>
      </w:r>
      <w:r w:rsidRPr="007E3107">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AA0033" w:rsidRDefault="008263C7" w:rsidP="00AA0033">
      <w:pPr>
        <w:numPr>
          <w:ilvl w:val="0"/>
          <w:numId w:val="3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техничком капацитету (Образац 7);</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0A0527">
        <w:rPr>
          <w:rFonts w:ascii="Arial" w:hAnsi="Arial" w:cs="Arial"/>
          <w:b/>
          <w:lang w:val="sr-Cyrl-CS"/>
        </w:rPr>
        <w:t xml:space="preserve">и некатегорисаних </w:t>
      </w:r>
      <w:r w:rsidR="00822A10" w:rsidRPr="00251513">
        <w:rPr>
          <w:rFonts w:ascii="Arial" w:hAnsi="Arial" w:cs="Arial"/>
          <w:b/>
          <w:lang w:val="sr-Cyrl-CS"/>
        </w:rPr>
        <w:t>путева на територији општине Баточина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A24DF6">
        <w:rPr>
          <w:rFonts w:ascii="Arial" w:hAnsi="Arial" w:cs="Arial"/>
          <w:b/>
          <w:lang w:val="sr-Cyrl-CS"/>
        </w:rPr>
        <w:t>13</w:t>
      </w:r>
      <w:r w:rsidR="007E539B">
        <w:rPr>
          <w:rFonts w:ascii="Arial" w:hAnsi="Arial" w:cs="Arial"/>
          <w:b/>
          <w:lang w:val="sr-Cyrl-CS"/>
        </w:rPr>
        <w:t>/18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0A0527">
        <w:rPr>
          <w:rFonts w:ascii="Arial" w:hAnsi="Arial" w:cs="Arial"/>
          <w:b/>
          <w:lang w:val="sr-Cyrl-CS"/>
        </w:rPr>
        <w:t xml:space="preserve"> и некатегорисаних</w:t>
      </w:r>
      <w:r w:rsidR="00A24DF6">
        <w:rPr>
          <w:rFonts w:ascii="Arial" w:hAnsi="Arial" w:cs="Arial"/>
          <w:b/>
          <w:lang w:val="sr-Cyrl-CS"/>
        </w:rPr>
        <w:t xml:space="preserve"> </w:t>
      </w:r>
      <w:r w:rsidR="00822A10" w:rsidRPr="00251513">
        <w:rPr>
          <w:rFonts w:ascii="Arial" w:hAnsi="Arial" w:cs="Arial"/>
          <w:b/>
          <w:lang w:val="sr-Cyrl-CS"/>
        </w:rPr>
        <w:t>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13</w:t>
      </w:r>
      <w:r w:rsidR="007E539B">
        <w:rPr>
          <w:rFonts w:ascii="Arial" w:hAnsi="Arial" w:cs="Arial"/>
          <w:b/>
          <w:lang w:val="sr-Cyrl-CS"/>
        </w:rPr>
        <w:t>/18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0A0527">
        <w:rPr>
          <w:rFonts w:ascii="Arial" w:hAnsi="Arial" w:cs="Arial"/>
          <w:b/>
          <w:lang w:val="sr-Cyrl-CS"/>
        </w:rPr>
        <w:t xml:space="preserve">и некатегорисаних </w:t>
      </w:r>
      <w:r w:rsidR="00822A10" w:rsidRPr="00251513">
        <w:rPr>
          <w:rFonts w:ascii="Arial" w:hAnsi="Arial" w:cs="Arial"/>
          <w:b/>
          <w:lang w:val="sr-Cyrl-CS"/>
        </w:rPr>
        <w:t>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13</w:t>
      </w:r>
      <w:r w:rsidR="007E539B">
        <w:rPr>
          <w:rFonts w:ascii="Arial" w:hAnsi="Arial" w:cs="Arial"/>
          <w:b/>
          <w:lang w:val="sr-Cyrl-CS"/>
        </w:rPr>
        <w:t>/18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A24DF6">
        <w:rPr>
          <w:rFonts w:ascii="Arial" w:hAnsi="Arial" w:cs="Arial"/>
          <w:b/>
          <w:lang w:val="sr-Cyrl-CS"/>
        </w:rPr>
        <w:t xml:space="preserve"> </w:t>
      </w:r>
      <w:r w:rsidR="000A0527">
        <w:rPr>
          <w:rFonts w:ascii="Arial" w:hAnsi="Arial" w:cs="Arial"/>
          <w:b/>
          <w:lang w:val="sr-Cyrl-CS"/>
        </w:rPr>
        <w:t xml:space="preserve">и некатегорисаних </w:t>
      </w:r>
      <w:r w:rsidR="00822A10" w:rsidRPr="00251513">
        <w:rPr>
          <w:rFonts w:ascii="Arial" w:hAnsi="Arial" w:cs="Arial"/>
          <w:b/>
          <w:lang w:val="sr-Cyrl-CS"/>
        </w:rPr>
        <w:t>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13</w:t>
      </w:r>
      <w:r w:rsidR="007E539B">
        <w:rPr>
          <w:rFonts w:ascii="Arial" w:hAnsi="Arial" w:cs="Arial"/>
          <w:b/>
          <w:lang w:val="sr-Cyrl-CS"/>
        </w:rPr>
        <w:t>/18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8263C7" w:rsidRDefault="00134106" w:rsidP="00134106">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24DF6" w:rsidRDefault="00A24DF6" w:rsidP="00134106">
      <w:pPr>
        <w:jc w:val="both"/>
        <w:rPr>
          <w:rFonts w:ascii="Arial" w:hAnsi="Arial" w:cs="Arial"/>
          <w:b/>
          <w:bCs/>
          <w:i/>
          <w:iCs/>
          <w:lang w:val="ru-RU"/>
        </w:rPr>
      </w:pPr>
    </w:p>
    <w:p w:rsidR="00A24DF6" w:rsidRDefault="00A24DF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proofErr w:type="gramStart"/>
      <w:r w:rsidR="00C71DC6" w:rsidRPr="00447B01">
        <w:rPr>
          <w:rFonts w:ascii="Arial" w:hAnsi="Arial" w:cs="Arial"/>
          <w:iCs/>
          <w:color w:val="auto"/>
        </w:rPr>
        <w:t>у</w:t>
      </w:r>
      <w:proofErr w:type="gramEnd"/>
      <w:r w:rsidR="00C71DC6" w:rsidRPr="00447B01">
        <w:rPr>
          <w:rFonts w:ascii="Arial" w:hAnsi="Arial" w:cs="Arial"/>
          <w:iCs/>
          <w:color w:val="auto"/>
        </w:rPr>
        <w:t xml:space="preserve">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AC03BF">
        <w:rPr>
          <w:rFonts w:ascii="Arial" w:hAnsi="Arial" w:cs="Arial"/>
          <w:iCs/>
          <w:lang w:val="sr-Cyrl-CS"/>
        </w:rPr>
        <w:t>регистровања</w:t>
      </w:r>
      <w:r w:rsidR="0018461C">
        <w:rPr>
          <w:rFonts w:ascii="Arial" w:hAnsi="Arial" w:cs="Arial"/>
          <w:iCs/>
          <w:lang w:val="ru-RU"/>
        </w:rPr>
        <w:t xml:space="preserve"> рачуна</w:t>
      </w:r>
      <w:r w:rsidRPr="008566BF">
        <w:rPr>
          <w:rFonts w:ascii="Arial" w:hAnsi="Arial" w:cs="Arial"/>
          <w:iCs/>
          <w:lang w:val="ru-RU"/>
        </w:rPr>
        <w:t xml:space="preserve"> којим је потврђен</w:t>
      </w:r>
      <w:r w:rsidR="0018461C">
        <w:rPr>
          <w:rFonts w:ascii="Arial" w:hAnsi="Arial" w:cs="Arial"/>
          <w:iCs/>
          <w:lang w:val="ru-RU"/>
        </w:rPr>
        <w:t>а</w:t>
      </w:r>
      <w:r w:rsidRPr="008566BF">
        <w:rPr>
          <w:rFonts w:ascii="Arial" w:hAnsi="Arial" w:cs="Arial"/>
          <w:iCs/>
          <w:lang w:val="ru-RU"/>
        </w:rPr>
        <w:t xml:space="preserve"> </w:t>
      </w:r>
      <w:r w:rsidR="0018461C">
        <w:rPr>
          <w:rFonts w:ascii="Arial" w:hAnsi="Arial" w:cs="Arial"/>
          <w:iCs/>
          <w:lang w:val="ru-RU"/>
        </w:rPr>
        <w:t>испорука</w:t>
      </w:r>
      <w:r w:rsidRPr="008566BF">
        <w:rPr>
          <w:rFonts w:ascii="Arial" w:hAnsi="Arial" w:cs="Arial"/>
          <w:iCs/>
          <w:lang w:val="ru-RU"/>
        </w:rPr>
        <w:t xml:space="preserve"> </w:t>
      </w:r>
      <w:r w:rsidR="0018461C">
        <w:rPr>
          <w:rFonts w:ascii="Arial" w:hAnsi="Arial" w:cs="Arial"/>
          <w:iCs/>
          <w:lang w:val="ru-RU"/>
        </w:rPr>
        <w:t>добара</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A84DED" w:rsidRDefault="00134106" w:rsidP="00830463">
      <w:pPr>
        <w:jc w:val="both"/>
        <w:rPr>
          <w:rFonts w:ascii="Arial" w:hAnsi="Arial" w:cs="Arial"/>
          <w:b/>
          <w:bCs/>
          <w:lang w:val="sr-Cyrl-CS"/>
        </w:rPr>
      </w:pPr>
      <w:r w:rsidRPr="007D0125">
        <w:rPr>
          <w:rFonts w:ascii="Arial" w:hAnsi="Arial" w:cs="Arial"/>
          <w:iCs/>
          <w:lang w:val="sr-Cyrl-CS"/>
        </w:rPr>
        <w:t xml:space="preserve">Рок </w:t>
      </w:r>
      <w:r w:rsidR="0018461C">
        <w:rPr>
          <w:rFonts w:ascii="Arial" w:hAnsi="Arial" w:cs="Arial"/>
          <w:iCs/>
          <w:lang w:val="sr-Cyrl-CS"/>
        </w:rPr>
        <w:t>испоруке</w:t>
      </w:r>
      <w:r w:rsidRPr="007D0125">
        <w:rPr>
          <w:rFonts w:ascii="Arial" w:hAnsi="Arial" w:cs="Arial"/>
          <w:iCs/>
          <w:lang w:val="sr-Cyrl-CS"/>
        </w:rPr>
        <w:t xml:space="preserve"> </w:t>
      </w:r>
      <w:r w:rsidR="0018461C">
        <w:rPr>
          <w:rFonts w:ascii="Arial" w:hAnsi="Arial" w:cs="Arial"/>
          <w:iCs/>
          <w:lang w:val="sr-Cyrl-CS"/>
        </w:rPr>
        <w:t>добара</w:t>
      </w:r>
      <w:r w:rsidRPr="007D0125">
        <w:rPr>
          <w:rFonts w:ascii="Arial" w:hAnsi="Arial" w:cs="Arial"/>
          <w:iCs/>
          <w:lang w:val="sr-Cyrl-CS"/>
        </w:rPr>
        <w:t xml:space="preserve"> је </w:t>
      </w:r>
      <w:r w:rsidR="0018461C">
        <w:rPr>
          <w:rFonts w:ascii="Arial" w:hAnsi="Arial" w:cs="Arial"/>
          <w:iCs/>
          <w:lang w:val="sr-Cyrl-CS"/>
        </w:rPr>
        <w:t>највише</w:t>
      </w:r>
      <w:r w:rsidRPr="007D0125">
        <w:rPr>
          <w:rFonts w:ascii="Arial" w:hAnsi="Arial" w:cs="Arial"/>
          <w:iCs/>
          <w:lang w:val="sr-Cyrl-CS"/>
        </w:rPr>
        <w:t xml:space="preserve"> </w:t>
      </w:r>
      <w:r>
        <w:rPr>
          <w:rFonts w:ascii="Arial" w:hAnsi="Arial" w:cs="Arial"/>
          <w:iCs/>
        </w:rPr>
        <w:t>2</w:t>
      </w:r>
      <w:r w:rsidRPr="007D0125">
        <w:rPr>
          <w:rFonts w:ascii="Arial" w:hAnsi="Arial" w:cs="Arial"/>
          <w:iCs/>
          <w:lang w:val="sr-Cyrl-CS"/>
        </w:rPr>
        <w:t xml:space="preserve"> </w:t>
      </w:r>
      <w:r w:rsidR="0018461C">
        <w:rPr>
          <w:rFonts w:ascii="Arial" w:hAnsi="Arial" w:cs="Arial"/>
          <w:iCs/>
          <w:lang w:val="sr-Cyrl-CS"/>
        </w:rPr>
        <w:t xml:space="preserve">(два) </w:t>
      </w:r>
      <w:r w:rsidRPr="007D0125">
        <w:rPr>
          <w:rFonts w:ascii="Arial" w:hAnsi="Arial" w:cs="Arial"/>
          <w:iCs/>
          <w:lang w:val="sr-Cyrl-CS"/>
        </w:rPr>
        <w:t xml:space="preserve">дана од дана </w:t>
      </w:r>
      <w:r w:rsidR="00830463">
        <w:rPr>
          <w:rFonts w:ascii="Arial" w:hAnsi="Arial" w:cs="Arial"/>
          <w:iCs/>
          <w:lang w:val="sr-Cyrl-CS"/>
        </w:rPr>
        <w:t>пријема поруџбине</w:t>
      </w:r>
      <w:r w:rsidR="00830463" w:rsidRPr="00830463">
        <w:rPr>
          <w:rFonts w:ascii="Arial" w:hAnsi="Arial" w:cs="Arial"/>
          <w:lang w:val="sr-Cyrl-CS"/>
        </w:rPr>
        <w:t xml:space="preserve"> </w:t>
      </w:r>
      <w:r w:rsidR="00830463" w:rsidRPr="00CE1B52">
        <w:rPr>
          <w:rFonts w:ascii="Arial" w:hAnsi="Arial" w:cs="Arial"/>
          <w:lang w:val="sr-Cyrl-CS"/>
        </w:rPr>
        <w:t>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00830463" w:rsidRPr="00CE1B52">
        <w:rPr>
          <w:rFonts w:ascii="Arial" w:hAnsi="Arial" w:cs="Arial"/>
          <w:b/>
          <w:bCs/>
          <w:lang w:val="sr-Cyrl-CS"/>
        </w:rPr>
        <w:t xml:space="preserve">. </w:t>
      </w:r>
    </w:p>
    <w:p w:rsidR="00830463" w:rsidRPr="00830463" w:rsidRDefault="00830463" w:rsidP="00830463">
      <w:pPr>
        <w:jc w:val="both"/>
        <w:rPr>
          <w:rFonts w:ascii="Arial" w:hAnsi="Arial" w:cs="Arial"/>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830463" w:rsidRPr="00CE1B52" w:rsidRDefault="00830463" w:rsidP="00830463">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sidR="00213909">
        <w:rPr>
          <w:rFonts w:ascii="Arial" w:hAnsi="Arial" w:cs="Arial"/>
          <w:bCs/>
        </w:rPr>
        <w:t>, односно где захтева Наручилац.</w:t>
      </w:r>
      <w:r w:rsidRPr="00CE1B52">
        <w:rPr>
          <w:rFonts w:ascii="Arial" w:hAnsi="Arial" w:cs="Arial"/>
          <w:bCs/>
          <w:color w:val="FF6600"/>
          <w:lang w:val="sr-Cyrl-CS"/>
        </w:rPr>
        <w:t xml:space="preserve"> </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AC03BF">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134106" w:rsidRDefault="00134106" w:rsidP="00134106">
      <w:pPr>
        <w:jc w:val="both"/>
        <w:rPr>
          <w:rFonts w:ascii="Arial" w:hAnsi="Arial" w:cs="Arial"/>
          <w:b/>
          <w:lang w:val="sr-Cyrl-CS"/>
        </w:rPr>
      </w:pPr>
    </w:p>
    <w:p w:rsidR="008574A3" w:rsidRDefault="008574A3" w:rsidP="008574A3">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8574A3" w:rsidRPr="00AD3C83" w:rsidRDefault="008574A3" w:rsidP="008574A3">
      <w:pPr>
        <w:pStyle w:val="ListParagraph"/>
        <w:numPr>
          <w:ilvl w:val="0"/>
          <w:numId w:val="34"/>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8574A3" w:rsidRPr="00AD3C83" w:rsidRDefault="008574A3" w:rsidP="008574A3">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proofErr w:type="gramStart"/>
      <w:r w:rsidRPr="00AD3C83">
        <w:rPr>
          <w:rFonts w:ascii="Arial" w:eastAsiaTheme="minorHAnsi" w:hAnsi="Arial" w:cs="Arial"/>
          <w:kern w:val="0"/>
          <w:lang w:eastAsia="en-US"/>
        </w:rPr>
        <w:t xml:space="preserve">У случају да </w:t>
      </w:r>
      <w:r w:rsidRPr="00AD3C83">
        <w:rPr>
          <w:rFonts w:ascii="Arial" w:hAnsi="Arial" w:cs="Arial"/>
          <w:bCs/>
          <w:color w:val="auto"/>
        </w:rPr>
        <w:t>Испоручилац добара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roofErr w:type="gramEnd"/>
    </w:p>
    <w:p w:rsidR="008574A3" w:rsidRPr="00136AE3" w:rsidRDefault="008574A3"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Default="00134106" w:rsidP="00134106">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Default="00134106"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Pr="004304CA" w:rsidRDefault="008574A3" w:rsidP="00134106">
      <w:pPr>
        <w:jc w:val="both"/>
        <w:rPr>
          <w:rFonts w:ascii="Arial" w:hAnsi="Arial" w:cs="Arial"/>
          <w:b/>
          <w:i/>
          <w:lang w:val="sr-Cyrl-CS"/>
        </w:rPr>
      </w:pPr>
    </w:p>
    <w:p w:rsidR="00134106" w:rsidRPr="008574A3" w:rsidRDefault="00134106" w:rsidP="00134106">
      <w:pPr>
        <w:jc w:val="both"/>
        <w:rPr>
          <w:rFonts w:ascii="Arial" w:hAnsi="Arial" w:cs="Arial"/>
          <w:b/>
          <w:bCs/>
          <w:i/>
          <w:lang w:val="sr-Cyrl-CS"/>
        </w:rPr>
      </w:pPr>
      <w:r w:rsidRPr="008574A3">
        <w:rPr>
          <w:rFonts w:ascii="Arial" w:hAnsi="Arial" w:cs="Arial"/>
          <w:b/>
          <w:bCs/>
          <w:i/>
          <w:lang w:val="ru-RU"/>
        </w:rPr>
        <w:lastRenderedPageBreak/>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A16272">
        <w:rPr>
          <w:rFonts w:ascii="Arial" w:hAnsi="Arial" w:cs="Arial"/>
          <w:i/>
          <w:iCs/>
          <w:color w:val="auto"/>
          <w:lang w:val="sr-Cyrl-CS"/>
        </w:rPr>
        <w:t xml:space="preserve">или </w:t>
      </w:r>
      <w:hyperlink r:id="rId14" w:history="1">
        <w:r w:rsidR="00A16272" w:rsidRPr="00F01ECF">
          <w:rPr>
            <w:rStyle w:val="Hyperlink"/>
            <w:rFonts w:ascii="Arial" w:hAnsi="Arial" w:cs="Arial"/>
            <w:i/>
            <w:iCs/>
          </w:rPr>
          <w:t>opstinabatocina@gmail.com</w:t>
        </w:r>
      </w:hyperlink>
      <w:r w:rsidR="00A16272">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A24DF6">
        <w:rPr>
          <w:rFonts w:ascii="Arial" w:eastAsia="TimesNewRomanPS-BoldMT" w:hAnsi="Arial" w:cs="Arial"/>
          <w:b/>
          <w:bCs/>
          <w:lang w:val="sr-Cyrl-CS"/>
        </w:rPr>
        <w:t>13</w:t>
      </w:r>
      <w:r w:rsidR="007E539B">
        <w:rPr>
          <w:rFonts w:ascii="Arial" w:eastAsia="TimesNewRomanPS-BoldMT" w:hAnsi="Arial" w:cs="Arial"/>
          <w:b/>
          <w:bCs/>
          <w:lang w:val="sr-Cyrl-CS"/>
        </w:rPr>
        <w:t>/18</w:t>
      </w:r>
      <w:r w:rsidR="00830463">
        <w:rPr>
          <w:rFonts w:ascii="Arial" w:eastAsia="TimesNewRomanPS-BoldMT" w:hAnsi="Arial" w:cs="Arial"/>
          <w:b/>
          <w:bCs/>
          <w:lang w:val="sr-Cyrl-CS"/>
        </w:rPr>
        <w:t xml:space="preserve"> - </w:t>
      </w:r>
      <w:r w:rsidRPr="008566BF">
        <w:rPr>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 xml:space="preserve">за потребе </w:t>
      </w:r>
      <w:r w:rsidR="0028202E">
        <w:rPr>
          <w:rFonts w:ascii="Arial" w:hAnsi="Arial" w:cs="Arial"/>
          <w:b/>
          <w:lang w:val="sr-Cyrl-CS"/>
        </w:rPr>
        <w:t>уређења пољских</w:t>
      </w:r>
      <w:r w:rsidR="000A0527">
        <w:rPr>
          <w:rFonts w:ascii="Arial" w:hAnsi="Arial" w:cs="Arial"/>
          <w:b/>
          <w:lang w:val="sr-Cyrl-CS"/>
        </w:rPr>
        <w:t xml:space="preserve"> и некатегорисаних </w:t>
      </w:r>
      <w:r w:rsidR="00A24DF6">
        <w:rPr>
          <w:rFonts w:ascii="Arial" w:hAnsi="Arial" w:cs="Arial"/>
          <w:b/>
          <w:lang w:val="sr-Cyrl-CS"/>
        </w:rPr>
        <w:t xml:space="preserve"> </w:t>
      </w:r>
      <w:r w:rsidR="00822A10" w:rsidRPr="00251513">
        <w:rPr>
          <w:rFonts w:ascii="Arial" w:hAnsi="Arial" w:cs="Arial"/>
          <w:b/>
          <w:lang w:val="sr-Cyrl-CS"/>
        </w:rPr>
        <w:t>путева на територији 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74A3" w:rsidRDefault="00134106" w:rsidP="00134106">
      <w:pPr>
        <w:jc w:val="both"/>
        <w:rPr>
          <w:rFonts w:ascii="Arial" w:hAnsi="Arial" w:cs="Arial"/>
          <w:b/>
          <w:bCs/>
          <w:i/>
          <w:lang w:val="ru-RU"/>
        </w:rPr>
      </w:pPr>
      <w:r w:rsidRPr="008574A3">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sidRPr="008574A3">
        <w:rPr>
          <w:rFonts w:ascii="Arial" w:hAnsi="Arial" w:cs="Arial"/>
          <w:b/>
          <w:i/>
          <w:lang w:val="ru-RU"/>
        </w:rPr>
        <w:lastRenderedPageBreak/>
        <w:t>1</w:t>
      </w:r>
      <w:r w:rsidR="00343FEA" w:rsidRPr="008574A3">
        <w:rPr>
          <w:rFonts w:ascii="Arial" w:hAnsi="Arial" w:cs="Arial"/>
          <w:b/>
          <w:i/>
          <w:lang w:val="ru-RU"/>
        </w:rPr>
        <w:t>6</w:t>
      </w:r>
      <w:r w:rsidRPr="008574A3">
        <w:rPr>
          <w:rFonts w:ascii="Arial" w:hAnsi="Arial" w:cs="Arial"/>
          <w:b/>
          <w:i/>
          <w:lang w:val="ru-RU"/>
        </w:rPr>
        <w:t>. КОРИШЋЕЊЕ ПАТЕНТА И ОДГОВОРНОСТ ЗА</w:t>
      </w:r>
      <w:r w:rsidRPr="008566BF">
        <w:rPr>
          <w:rFonts w:ascii="Arial" w:hAnsi="Arial" w:cs="Arial"/>
          <w:b/>
          <w:lang w:val="ru-RU"/>
        </w:rPr>
        <w:t xml:space="preserve">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74A3" w:rsidRDefault="00830463" w:rsidP="00134106">
      <w:pPr>
        <w:jc w:val="both"/>
        <w:rPr>
          <w:rFonts w:ascii="Arial" w:hAnsi="Arial" w:cs="Arial"/>
          <w:b/>
          <w:bCs/>
          <w:i/>
          <w:lang w:val="ru-RU"/>
        </w:rPr>
      </w:pPr>
      <w:r w:rsidRPr="008574A3">
        <w:rPr>
          <w:rFonts w:ascii="Arial" w:hAnsi="Arial" w:cs="Arial"/>
          <w:b/>
          <w:bCs/>
          <w:i/>
          <w:lang w:val="ru-RU"/>
        </w:rPr>
        <w:t>1</w:t>
      </w:r>
      <w:r w:rsidR="00343FEA" w:rsidRPr="008574A3">
        <w:rPr>
          <w:rFonts w:ascii="Arial" w:hAnsi="Arial" w:cs="Arial"/>
          <w:b/>
          <w:bCs/>
          <w:i/>
          <w:lang w:val="ru-RU"/>
        </w:rPr>
        <w:t>7</w:t>
      </w:r>
      <w:r w:rsidR="00134106" w:rsidRPr="008574A3">
        <w:rPr>
          <w:rFonts w:ascii="Arial" w:hAnsi="Arial" w:cs="Arial"/>
          <w:b/>
          <w:bCs/>
          <w:i/>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A16272" w:rsidRPr="00A16272">
        <w:rPr>
          <w:rFonts w:ascii="Arial" w:hAnsi="Arial" w:cs="Arial"/>
          <w:iCs/>
          <w:color w:val="auto"/>
          <w:lang w:val="sr-Cyrl-CS"/>
        </w:rPr>
        <w:t>или</w:t>
      </w:r>
      <w:r w:rsidR="00A16272">
        <w:rPr>
          <w:rFonts w:ascii="Arial" w:hAnsi="Arial" w:cs="Arial"/>
          <w:i/>
          <w:iCs/>
          <w:color w:val="auto"/>
          <w:lang w:val="sr-Cyrl-CS"/>
        </w:rPr>
        <w:t xml:space="preserve"> </w:t>
      </w:r>
      <w:hyperlink r:id="rId16" w:history="1">
        <w:r w:rsidR="00A16272" w:rsidRPr="00F01ECF">
          <w:rPr>
            <w:rStyle w:val="Hyperlink"/>
            <w:rFonts w:ascii="Arial" w:hAnsi="Arial" w:cs="Arial"/>
            <w:i/>
            <w:iCs/>
          </w:rPr>
          <w:t>opstinabatocina@gmail.com</w:t>
        </w:r>
      </w:hyperlink>
      <w:r w:rsidR="00A16272">
        <w:rPr>
          <w:rFonts w:ascii="Arial" w:hAnsi="Arial" w:cs="Arial"/>
          <w:i/>
          <w:iCs/>
          <w:color w:val="auto"/>
        </w:rPr>
        <w:t xml:space="preserve"> </w:t>
      </w:r>
      <w:r w:rsidR="00A16272">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lastRenderedPageBreak/>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Default="00134106" w:rsidP="00134106">
      <w:pPr>
        <w:jc w:val="both"/>
        <w:rPr>
          <w:rFonts w:ascii="Arial" w:hAnsi="Arial" w:cs="Arial"/>
          <w:lang w:val="ru-RU"/>
        </w:rPr>
      </w:pPr>
    </w:p>
    <w:p w:rsidR="008574A3" w:rsidRDefault="008574A3" w:rsidP="00134106">
      <w:pPr>
        <w:jc w:val="both"/>
        <w:rPr>
          <w:rFonts w:ascii="Arial" w:hAnsi="Arial" w:cs="Arial"/>
          <w:lang w:val="ru-RU"/>
        </w:rPr>
      </w:pPr>
    </w:p>
    <w:p w:rsidR="008574A3" w:rsidRDefault="008574A3" w:rsidP="00134106">
      <w:pPr>
        <w:jc w:val="both"/>
        <w:rPr>
          <w:rFonts w:ascii="Arial" w:hAnsi="Arial" w:cs="Arial"/>
          <w:lang w:val="ru-RU"/>
        </w:rPr>
      </w:pPr>
    </w:p>
    <w:p w:rsidR="008574A3" w:rsidRPr="008566BF" w:rsidRDefault="008574A3" w:rsidP="00134106">
      <w:pPr>
        <w:jc w:val="both"/>
        <w:rPr>
          <w:rFonts w:ascii="Arial" w:hAnsi="Arial" w:cs="Arial"/>
          <w:lang w:val="ru-RU"/>
        </w:rPr>
      </w:pPr>
    </w:p>
    <w:p w:rsidR="00134106" w:rsidRPr="008574A3" w:rsidRDefault="00F3045F" w:rsidP="00134106">
      <w:pPr>
        <w:jc w:val="both"/>
        <w:rPr>
          <w:rFonts w:ascii="Arial" w:hAnsi="Arial" w:cs="Arial"/>
          <w:b/>
          <w:i/>
          <w:lang w:val="ru-RU"/>
        </w:rPr>
      </w:pPr>
      <w:r w:rsidRPr="008574A3">
        <w:rPr>
          <w:rFonts w:ascii="Arial" w:hAnsi="Arial" w:cs="Arial"/>
          <w:b/>
          <w:i/>
          <w:lang w:val="ru-RU"/>
        </w:rPr>
        <w:lastRenderedPageBreak/>
        <w:t>18</w:t>
      </w:r>
      <w:r w:rsidR="00134106" w:rsidRPr="008574A3">
        <w:rPr>
          <w:rFonts w:ascii="Arial" w:hAnsi="Arial" w:cs="Arial"/>
          <w:b/>
          <w:i/>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A67C57" w:rsidRPr="008574A3" w:rsidRDefault="00F3045F" w:rsidP="00A67C57">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3045F" w:rsidRDefault="00F3045F" w:rsidP="00A67C57">
      <w:pPr>
        <w:jc w:val="both"/>
        <w:rPr>
          <w:rFonts w:ascii="Arial" w:hAnsi="Arial" w:cs="Arial"/>
          <w:b/>
          <w:noProof/>
          <w:lang w:val="sr-Cyrl-CS"/>
        </w:rPr>
      </w:pPr>
    </w:p>
    <w:p w:rsidR="00F3045F" w:rsidRDefault="00F3045F" w:rsidP="00F3045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F3045F" w:rsidRPr="00F3045F" w:rsidRDefault="00F3045F" w:rsidP="00A67C57">
      <w:pPr>
        <w:jc w:val="both"/>
        <w:rPr>
          <w:rFonts w:ascii="Arial" w:hAnsi="Arial" w:cs="Arial"/>
          <w:noProof/>
          <w:lang w:val="sr-Cyrl-CS"/>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010" w:rsidRDefault="00E47010" w:rsidP="00134106">
      <w:pPr>
        <w:spacing w:line="240" w:lineRule="auto"/>
      </w:pPr>
      <w:r>
        <w:separator/>
      </w:r>
    </w:p>
  </w:endnote>
  <w:endnote w:type="continuationSeparator" w:id="0">
    <w:p w:rsidR="00E47010" w:rsidRDefault="00E47010"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48716A" w:rsidRPr="00DE0254">
      <w:tc>
        <w:tcPr>
          <w:tcW w:w="8208" w:type="dxa"/>
          <w:tcBorders>
            <w:top w:val="single" w:sz="8" w:space="0" w:color="808080"/>
          </w:tcBorders>
          <w:shd w:val="clear" w:color="auto" w:fill="auto"/>
        </w:tcPr>
        <w:p w:rsidR="0048716A" w:rsidRPr="00DE0254" w:rsidRDefault="0048716A" w:rsidP="009D1D8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13/18</w:t>
          </w:r>
        </w:p>
      </w:tc>
      <w:tc>
        <w:tcPr>
          <w:tcW w:w="1034" w:type="dxa"/>
          <w:tcBorders>
            <w:top w:val="single" w:sz="8" w:space="0" w:color="808080"/>
            <w:left w:val="single" w:sz="8" w:space="0" w:color="808080"/>
          </w:tcBorders>
          <w:shd w:val="clear" w:color="auto" w:fill="auto"/>
        </w:tcPr>
        <w:p w:rsidR="0048716A" w:rsidRPr="00DE0254" w:rsidRDefault="000B4316">
          <w:pPr>
            <w:pStyle w:val="Footer"/>
            <w:rPr>
              <w:rFonts w:ascii="Arial" w:hAnsi="Arial" w:cs="Arial"/>
            </w:rPr>
          </w:pPr>
          <w:r w:rsidRPr="00DE0254">
            <w:rPr>
              <w:rFonts w:ascii="Arial" w:hAnsi="Arial" w:cs="Arial"/>
              <w:b/>
              <w:bCs/>
              <w:color w:val="1F497D"/>
              <w:sz w:val="22"/>
              <w:szCs w:val="22"/>
            </w:rPr>
            <w:fldChar w:fldCharType="begin"/>
          </w:r>
          <w:r w:rsidR="0048716A"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D44D91">
            <w:rPr>
              <w:rFonts w:ascii="Arial" w:hAnsi="Arial" w:cs="Arial"/>
              <w:b/>
              <w:bCs/>
              <w:noProof/>
              <w:color w:val="1F497D"/>
              <w:sz w:val="22"/>
              <w:szCs w:val="22"/>
            </w:rPr>
            <w:t>28</w:t>
          </w:r>
          <w:r w:rsidRPr="00DE0254">
            <w:rPr>
              <w:rFonts w:ascii="Arial" w:hAnsi="Arial" w:cs="Arial"/>
              <w:b/>
              <w:bCs/>
              <w:color w:val="1F497D"/>
              <w:sz w:val="22"/>
              <w:szCs w:val="22"/>
            </w:rPr>
            <w:fldChar w:fldCharType="end"/>
          </w:r>
          <w:r w:rsidR="0048716A"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48716A"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D44D91">
            <w:rPr>
              <w:rFonts w:ascii="Arial" w:hAnsi="Arial" w:cs="Arial"/>
              <w:b/>
              <w:bCs/>
              <w:noProof/>
              <w:color w:val="1F497D"/>
              <w:sz w:val="22"/>
              <w:szCs w:val="22"/>
            </w:rPr>
            <w:t>37</w:t>
          </w:r>
          <w:r w:rsidRPr="00DE0254">
            <w:rPr>
              <w:rFonts w:ascii="Arial" w:hAnsi="Arial" w:cs="Arial"/>
              <w:b/>
              <w:bCs/>
              <w:color w:val="1F497D"/>
              <w:sz w:val="22"/>
              <w:szCs w:val="22"/>
            </w:rPr>
            <w:fldChar w:fldCharType="end"/>
          </w:r>
        </w:p>
      </w:tc>
    </w:tr>
  </w:tbl>
  <w:p w:rsidR="0048716A" w:rsidRDefault="0048716A">
    <w:pPr>
      <w:pStyle w:val="Footer"/>
      <w:jc w:val="right"/>
    </w:pPr>
    <w:r>
      <w:t xml:space="preserve"> </w:t>
    </w:r>
  </w:p>
  <w:p w:rsidR="0048716A" w:rsidRDefault="004871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010" w:rsidRDefault="00E47010" w:rsidP="00134106">
      <w:pPr>
        <w:spacing w:line="240" w:lineRule="auto"/>
      </w:pPr>
      <w:r>
        <w:separator/>
      </w:r>
    </w:p>
  </w:footnote>
  <w:footnote w:type="continuationSeparator" w:id="0">
    <w:p w:rsidR="00E47010" w:rsidRDefault="00E47010"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6A" w:rsidRDefault="0048716A">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E1644F"/>
    <w:multiLevelType w:val="hybridMultilevel"/>
    <w:tmpl w:val="E7CAC702"/>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2">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8">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7"/>
  </w:num>
  <w:num w:numId="6">
    <w:abstractNumId w:val="30"/>
  </w:num>
  <w:num w:numId="7">
    <w:abstractNumId w:val="23"/>
  </w:num>
  <w:num w:numId="8">
    <w:abstractNumId w:val="25"/>
  </w:num>
  <w:num w:numId="9">
    <w:abstractNumId w:val="21"/>
  </w:num>
  <w:num w:numId="10">
    <w:abstractNumId w:val="37"/>
  </w:num>
  <w:num w:numId="11">
    <w:abstractNumId w:val="32"/>
  </w:num>
  <w:num w:numId="12">
    <w:abstractNumId w:val="39"/>
  </w:num>
  <w:num w:numId="13">
    <w:abstractNumId w:val="14"/>
  </w:num>
  <w:num w:numId="14">
    <w:abstractNumId w:val="12"/>
  </w:num>
  <w:num w:numId="15">
    <w:abstractNumId w:val="26"/>
  </w:num>
  <w:num w:numId="16">
    <w:abstractNumId w:val="31"/>
  </w:num>
  <w:num w:numId="17">
    <w:abstractNumId w:val="34"/>
  </w:num>
  <w:num w:numId="18">
    <w:abstractNumId w:val="38"/>
  </w:num>
  <w:num w:numId="19">
    <w:abstractNumId w:val="20"/>
  </w:num>
  <w:num w:numId="20">
    <w:abstractNumId w:val="16"/>
  </w:num>
  <w:num w:numId="21">
    <w:abstractNumId w:val="22"/>
  </w:num>
  <w:num w:numId="22">
    <w:abstractNumId w:val="35"/>
  </w:num>
  <w:num w:numId="23">
    <w:abstractNumId w:val="15"/>
  </w:num>
  <w:num w:numId="24">
    <w:abstractNumId w:val="29"/>
  </w:num>
  <w:num w:numId="25">
    <w:abstractNumId w:val="27"/>
  </w:num>
  <w:num w:numId="26">
    <w:abstractNumId w:val="24"/>
  </w:num>
  <w:num w:numId="27">
    <w:abstractNumId w:val="36"/>
  </w:num>
  <w:num w:numId="28">
    <w:abstractNumId w:val="7"/>
  </w:num>
  <w:num w:numId="29">
    <w:abstractNumId w:val="28"/>
  </w:num>
  <w:num w:numId="30">
    <w:abstractNumId w:val="13"/>
  </w:num>
  <w:num w:numId="31">
    <w:abstractNumId w:val="19"/>
  </w:num>
  <w:num w:numId="32">
    <w:abstractNumId w:val="4"/>
  </w:num>
  <w:num w:numId="33">
    <w:abstractNumId w:val="18"/>
  </w:num>
  <w:num w:numId="34">
    <w:abstractNumId w:val="3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70658"/>
  </w:hdrShapeDefaults>
  <w:footnotePr>
    <w:footnote w:id="-1"/>
    <w:footnote w:id="0"/>
  </w:footnotePr>
  <w:endnotePr>
    <w:endnote w:id="-1"/>
    <w:endnote w:id="0"/>
  </w:endnotePr>
  <w:compat/>
  <w:rsids>
    <w:rsidRoot w:val="00134106"/>
    <w:rsid w:val="0000003A"/>
    <w:rsid w:val="00000A74"/>
    <w:rsid w:val="0000417D"/>
    <w:rsid w:val="00015937"/>
    <w:rsid w:val="00020C92"/>
    <w:rsid w:val="00036C69"/>
    <w:rsid w:val="0004354B"/>
    <w:rsid w:val="00054405"/>
    <w:rsid w:val="000562AE"/>
    <w:rsid w:val="00064C2F"/>
    <w:rsid w:val="0007287E"/>
    <w:rsid w:val="00087FCF"/>
    <w:rsid w:val="000A0527"/>
    <w:rsid w:val="000B4316"/>
    <w:rsid w:val="000D52D9"/>
    <w:rsid w:val="000E4DCA"/>
    <w:rsid w:val="00111893"/>
    <w:rsid w:val="00111966"/>
    <w:rsid w:val="00117048"/>
    <w:rsid w:val="00124A24"/>
    <w:rsid w:val="00134106"/>
    <w:rsid w:val="001502C9"/>
    <w:rsid w:val="001756E7"/>
    <w:rsid w:val="0018461C"/>
    <w:rsid w:val="001913F0"/>
    <w:rsid w:val="001D7973"/>
    <w:rsid w:val="001E36F8"/>
    <w:rsid w:val="002060AF"/>
    <w:rsid w:val="00213909"/>
    <w:rsid w:val="002314BA"/>
    <w:rsid w:val="002418CA"/>
    <w:rsid w:val="00242F40"/>
    <w:rsid w:val="00243858"/>
    <w:rsid w:val="00251513"/>
    <w:rsid w:val="00256EEF"/>
    <w:rsid w:val="0028202E"/>
    <w:rsid w:val="00284930"/>
    <w:rsid w:val="002A1C35"/>
    <w:rsid w:val="0030591F"/>
    <w:rsid w:val="00311003"/>
    <w:rsid w:val="00343FEA"/>
    <w:rsid w:val="003456E0"/>
    <w:rsid w:val="003538FD"/>
    <w:rsid w:val="00364335"/>
    <w:rsid w:val="00370072"/>
    <w:rsid w:val="00384EAE"/>
    <w:rsid w:val="003B5E61"/>
    <w:rsid w:val="003C1E20"/>
    <w:rsid w:val="003F0F32"/>
    <w:rsid w:val="003F5911"/>
    <w:rsid w:val="003F677B"/>
    <w:rsid w:val="0040781F"/>
    <w:rsid w:val="00436703"/>
    <w:rsid w:val="00441F3D"/>
    <w:rsid w:val="00443BFA"/>
    <w:rsid w:val="00445503"/>
    <w:rsid w:val="00446030"/>
    <w:rsid w:val="004552C8"/>
    <w:rsid w:val="00464C9C"/>
    <w:rsid w:val="00472661"/>
    <w:rsid w:val="00476116"/>
    <w:rsid w:val="0048716A"/>
    <w:rsid w:val="00487A45"/>
    <w:rsid w:val="00493935"/>
    <w:rsid w:val="004943EA"/>
    <w:rsid w:val="004D3B76"/>
    <w:rsid w:val="004D6C07"/>
    <w:rsid w:val="004F2919"/>
    <w:rsid w:val="00504B4B"/>
    <w:rsid w:val="0050742D"/>
    <w:rsid w:val="00511ADD"/>
    <w:rsid w:val="005271D2"/>
    <w:rsid w:val="00535D6C"/>
    <w:rsid w:val="00540D4D"/>
    <w:rsid w:val="005807A4"/>
    <w:rsid w:val="00597C9E"/>
    <w:rsid w:val="005A3B4B"/>
    <w:rsid w:val="005C619B"/>
    <w:rsid w:val="005E1A44"/>
    <w:rsid w:val="005F273C"/>
    <w:rsid w:val="005F2A1C"/>
    <w:rsid w:val="006134F9"/>
    <w:rsid w:val="00631502"/>
    <w:rsid w:val="0064028D"/>
    <w:rsid w:val="00652C46"/>
    <w:rsid w:val="00670B4A"/>
    <w:rsid w:val="006822AE"/>
    <w:rsid w:val="006A0F67"/>
    <w:rsid w:val="006B54F5"/>
    <w:rsid w:val="006E40FF"/>
    <w:rsid w:val="007079AE"/>
    <w:rsid w:val="007113A3"/>
    <w:rsid w:val="007154F6"/>
    <w:rsid w:val="007259D9"/>
    <w:rsid w:val="00741164"/>
    <w:rsid w:val="0074684D"/>
    <w:rsid w:val="00761D24"/>
    <w:rsid w:val="007657ED"/>
    <w:rsid w:val="00766D45"/>
    <w:rsid w:val="007737DF"/>
    <w:rsid w:val="007D0EFD"/>
    <w:rsid w:val="007D3149"/>
    <w:rsid w:val="007E3107"/>
    <w:rsid w:val="007E539B"/>
    <w:rsid w:val="007E59FB"/>
    <w:rsid w:val="00806C0B"/>
    <w:rsid w:val="00817464"/>
    <w:rsid w:val="00822A10"/>
    <w:rsid w:val="008263C7"/>
    <w:rsid w:val="00830463"/>
    <w:rsid w:val="00830E80"/>
    <w:rsid w:val="0083421D"/>
    <w:rsid w:val="0084534E"/>
    <w:rsid w:val="008574A3"/>
    <w:rsid w:val="00864109"/>
    <w:rsid w:val="008A2F62"/>
    <w:rsid w:val="008B1A37"/>
    <w:rsid w:val="008B35EF"/>
    <w:rsid w:val="008B712E"/>
    <w:rsid w:val="008D741E"/>
    <w:rsid w:val="009219E2"/>
    <w:rsid w:val="00930671"/>
    <w:rsid w:val="00947536"/>
    <w:rsid w:val="009513F4"/>
    <w:rsid w:val="009723C6"/>
    <w:rsid w:val="009743E8"/>
    <w:rsid w:val="00976954"/>
    <w:rsid w:val="00983CAE"/>
    <w:rsid w:val="00986EF9"/>
    <w:rsid w:val="00990C37"/>
    <w:rsid w:val="00992ACA"/>
    <w:rsid w:val="00994E65"/>
    <w:rsid w:val="009A5414"/>
    <w:rsid w:val="009B6236"/>
    <w:rsid w:val="009D1D8A"/>
    <w:rsid w:val="009D6323"/>
    <w:rsid w:val="009E7DB7"/>
    <w:rsid w:val="009F0429"/>
    <w:rsid w:val="00A147BD"/>
    <w:rsid w:val="00A158B9"/>
    <w:rsid w:val="00A16272"/>
    <w:rsid w:val="00A24DF6"/>
    <w:rsid w:val="00A67C57"/>
    <w:rsid w:val="00A713AE"/>
    <w:rsid w:val="00A84DED"/>
    <w:rsid w:val="00AA0033"/>
    <w:rsid w:val="00AA04E7"/>
    <w:rsid w:val="00AB5DD7"/>
    <w:rsid w:val="00AC03BF"/>
    <w:rsid w:val="00AC35BD"/>
    <w:rsid w:val="00AE277F"/>
    <w:rsid w:val="00AF056D"/>
    <w:rsid w:val="00AF6907"/>
    <w:rsid w:val="00B637BE"/>
    <w:rsid w:val="00B80538"/>
    <w:rsid w:val="00B81FB7"/>
    <w:rsid w:val="00B92709"/>
    <w:rsid w:val="00B93543"/>
    <w:rsid w:val="00BC1360"/>
    <w:rsid w:val="00BD0869"/>
    <w:rsid w:val="00BE6A11"/>
    <w:rsid w:val="00BF2872"/>
    <w:rsid w:val="00BF5FBE"/>
    <w:rsid w:val="00C12A65"/>
    <w:rsid w:val="00C20265"/>
    <w:rsid w:val="00C2157C"/>
    <w:rsid w:val="00C22068"/>
    <w:rsid w:val="00C26C91"/>
    <w:rsid w:val="00C4340A"/>
    <w:rsid w:val="00C548C2"/>
    <w:rsid w:val="00C71DC6"/>
    <w:rsid w:val="00C81080"/>
    <w:rsid w:val="00C82170"/>
    <w:rsid w:val="00CA3709"/>
    <w:rsid w:val="00CA4DD1"/>
    <w:rsid w:val="00CB4680"/>
    <w:rsid w:val="00CC0790"/>
    <w:rsid w:val="00CE1B52"/>
    <w:rsid w:val="00CF0B41"/>
    <w:rsid w:val="00CF75AB"/>
    <w:rsid w:val="00D14647"/>
    <w:rsid w:val="00D44D91"/>
    <w:rsid w:val="00D62FE0"/>
    <w:rsid w:val="00D94C9B"/>
    <w:rsid w:val="00D95B37"/>
    <w:rsid w:val="00DA6DF0"/>
    <w:rsid w:val="00DB161B"/>
    <w:rsid w:val="00DC5D95"/>
    <w:rsid w:val="00DD2B29"/>
    <w:rsid w:val="00DD6074"/>
    <w:rsid w:val="00DE0254"/>
    <w:rsid w:val="00DF4350"/>
    <w:rsid w:val="00DF57B4"/>
    <w:rsid w:val="00DF5E8A"/>
    <w:rsid w:val="00E13C64"/>
    <w:rsid w:val="00E16430"/>
    <w:rsid w:val="00E17AC8"/>
    <w:rsid w:val="00E347F0"/>
    <w:rsid w:val="00E40698"/>
    <w:rsid w:val="00E46931"/>
    <w:rsid w:val="00E47010"/>
    <w:rsid w:val="00E5376C"/>
    <w:rsid w:val="00E6127F"/>
    <w:rsid w:val="00E662F8"/>
    <w:rsid w:val="00E80107"/>
    <w:rsid w:val="00EE0FA4"/>
    <w:rsid w:val="00EE11E7"/>
    <w:rsid w:val="00EE5FD3"/>
    <w:rsid w:val="00EF1175"/>
    <w:rsid w:val="00EF3FC5"/>
    <w:rsid w:val="00F3045F"/>
    <w:rsid w:val="00F45C43"/>
    <w:rsid w:val="00F532F0"/>
    <w:rsid w:val="00FA0971"/>
    <w:rsid w:val="00FB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55EF9-C7CC-4925-A8CB-90240A5C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37</Pages>
  <Words>10502</Words>
  <Characters>59866</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70228</CharactersWithSpaces>
  <SharedDoc>false</SharedDoc>
  <HLinks>
    <vt:vector size="30" baseType="variant">
      <vt:variant>
        <vt:i4>8192081</vt:i4>
      </vt:variant>
      <vt:variant>
        <vt:i4>12</vt:i4>
      </vt:variant>
      <vt:variant>
        <vt:i4>0</vt:i4>
      </vt:variant>
      <vt:variant>
        <vt:i4>5</vt:i4>
      </vt:variant>
      <vt:variant>
        <vt:lpwstr>mailto:olja.jasovic@sobatocina.org.rs</vt:lpwstr>
      </vt:variant>
      <vt:variant>
        <vt:lpwstr/>
      </vt:variant>
      <vt:variant>
        <vt:i4>8192081</vt:i4>
      </vt:variant>
      <vt:variant>
        <vt:i4>9</vt:i4>
      </vt:variant>
      <vt:variant>
        <vt:i4>0</vt:i4>
      </vt:variant>
      <vt:variant>
        <vt:i4>5</vt:i4>
      </vt:variant>
      <vt:variant>
        <vt:lpwstr>mailto:olja.jasovic@sobatocina.org.rs</vt:lpwstr>
      </vt:variant>
      <vt:variant>
        <vt:lpwstr/>
      </vt:variant>
      <vt:variant>
        <vt:i4>8192081</vt:i4>
      </vt:variant>
      <vt:variant>
        <vt:i4>6</vt:i4>
      </vt:variant>
      <vt:variant>
        <vt:i4>0</vt:i4>
      </vt:variant>
      <vt:variant>
        <vt:i4>5</vt:i4>
      </vt:variant>
      <vt:variant>
        <vt:lpwstr>mailto:olja.jasovic@sobatocina.org.rs</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20</cp:revision>
  <cp:lastPrinted>2018-07-24T10:44:00Z</cp:lastPrinted>
  <dcterms:created xsi:type="dcterms:W3CDTF">2018-07-16T05:48:00Z</dcterms:created>
  <dcterms:modified xsi:type="dcterms:W3CDTF">2018-07-24T11:09:00Z</dcterms:modified>
</cp:coreProperties>
</file>